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3E" w:rsidRPr="00AD72A8" w:rsidRDefault="00A23B3E" w:rsidP="001A7C27">
      <w:pPr>
        <w:pStyle w:val="Titolo1"/>
        <w:spacing w:before="120"/>
        <w:jc w:val="center"/>
        <w:rPr>
          <w:sz w:val="20"/>
          <w:szCs w:val="20"/>
        </w:rPr>
      </w:pPr>
      <w:bookmarkStart w:id="0" w:name="_GoBack"/>
      <w:bookmarkEnd w:id="0"/>
      <w:r>
        <w:t>Allegato</w:t>
      </w:r>
      <w:r w:rsidR="000A2571">
        <w:t xml:space="preserve"> 1</w:t>
      </w:r>
    </w:p>
    <w:p w:rsidR="00A23B3E" w:rsidRDefault="00A23B3E" w:rsidP="00C5061A">
      <w:pPr>
        <w:pStyle w:val="Annexetitre"/>
        <w:spacing w:before="0" w:after="0"/>
      </w:pPr>
      <w:r>
        <w:rPr>
          <w:caps/>
          <w:sz w:val="16"/>
          <w:szCs w:val="16"/>
          <w:u w:val="none"/>
        </w:rPr>
        <w:t>Modello di formulario per</w:t>
      </w:r>
      <w:r w:rsidR="000A42C0">
        <w:rPr>
          <w:caps/>
          <w:sz w:val="16"/>
          <w:szCs w:val="16"/>
          <w:u w:val="none"/>
        </w:rPr>
        <w:t xml:space="preserve"> </w:t>
      </w:r>
      <w:r>
        <w:rPr>
          <w:caps/>
          <w:sz w:val="16"/>
          <w:szCs w:val="16"/>
          <w:u w:val="none"/>
        </w:rPr>
        <w:t>il documento di gara unico europeo (DGUE)</w:t>
      </w:r>
    </w:p>
    <w:p w:rsidR="00A23B3E" w:rsidRDefault="00A23B3E" w:rsidP="00C5061A">
      <w:pPr>
        <w:spacing w:before="0" w:after="0"/>
      </w:pPr>
    </w:p>
    <w:p w:rsidR="00A23B3E" w:rsidRDefault="00A23B3E" w:rsidP="00C5061A">
      <w:pPr>
        <w:pStyle w:val="ChapterTitle"/>
        <w:spacing w:before="0" w:after="0"/>
        <w:jc w:val="both"/>
      </w:pPr>
      <w:r>
        <w:rPr>
          <w:sz w:val="18"/>
          <w:szCs w:val="18"/>
        </w:rPr>
        <w:t>Parte I: Informazioni sulla procedura di appalto e sull'amministrazione aggiudicatrice o ente aggiudicatore</w:t>
      </w:r>
    </w:p>
    <w:p w:rsidR="00A23B3E" w:rsidRDefault="00A23B3E" w:rsidP="00C5061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2"/>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3"/>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rsidP="00C5061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rsidP="00C5061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w:t>
      </w:r>
      <w:r w:rsidRPr="00E932B6">
        <w:rPr>
          <w:rFonts w:ascii="Arial" w:hAnsi="Arial" w:cs="Arial"/>
          <w:b/>
          <w:sz w:val="15"/>
          <w:szCs w:val="15"/>
        </w:rPr>
        <w:t xml:space="preserve">nella GU </w:t>
      </w:r>
      <w:r w:rsidRPr="00C65E53">
        <w:rPr>
          <w:rFonts w:ascii="Arial" w:hAnsi="Arial" w:cs="Arial"/>
          <w:b/>
          <w:sz w:val="15"/>
          <w:szCs w:val="15"/>
        </w:rPr>
        <w:t xml:space="preserve">S: </w:t>
      </w:r>
      <w:r w:rsidR="004301A5" w:rsidRPr="00C65E53">
        <w:rPr>
          <w:rFonts w:eastAsia="Arial Unicode MS"/>
          <w:b/>
          <w:w w:val="116"/>
          <w:sz w:val="16"/>
          <w:szCs w:val="16"/>
        </w:rPr>
        <w:t>[] [] [] [</w:t>
      </w:r>
      <w:r w:rsidR="00370F95" w:rsidRPr="00C65E53">
        <w:rPr>
          <w:rFonts w:eastAsia="Arial Unicode MS"/>
          <w:b/>
          <w:w w:val="116"/>
          <w:sz w:val="16"/>
          <w:szCs w:val="16"/>
        </w:rPr>
        <w:t xml:space="preserve"> </w:t>
      </w:r>
      <w:r w:rsidR="004301A5" w:rsidRPr="00C65E53">
        <w:rPr>
          <w:rFonts w:eastAsia="Arial Unicode MS"/>
          <w:b/>
          <w:w w:val="116"/>
          <w:sz w:val="16"/>
          <w:szCs w:val="16"/>
        </w:rPr>
        <w:t>] /S [] [] [] - [] [] [] [] [] []</w:t>
      </w:r>
    </w:p>
    <w:p w:rsidR="00A23B3E" w:rsidRDefault="00A23B3E" w:rsidP="00C5061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rsidP="00C5061A">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A23B3E" w:rsidRPr="00236573" w:rsidRDefault="00A23B3E" w:rsidP="00236573">
      <w:pPr>
        <w:pStyle w:val="SectionTitle"/>
        <w:spacing w:after="0"/>
        <w:rPr>
          <w:rFonts w:ascii="Arial" w:hAnsi="Arial" w:cs="Arial"/>
          <w:w w:val="0"/>
          <w:sz w:val="15"/>
          <w:szCs w:val="15"/>
        </w:rPr>
      </w:pPr>
      <w:r w:rsidRPr="00236573">
        <w:rPr>
          <w:rFonts w:ascii="Arial" w:hAnsi="Arial" w:cs="Arial"/>
          <w:caps/>
          <w:sz w:val="16"/>
          <w:szCs w:val="16"/>
        </w:rPr>
        <w:t>Informazioni sulla procedura di appalto</w:t>
      </w:r>
    </w:p>
    <w:p w:rsidR="00A23B3E" w:rsidRPr="003A443E" w:rsidRDefault="00A23B3E" w:rsidP="00C5061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894" w:type="dxa"/>
        <w:tblInd w:w="-20" w:type="dxa"/>
        <w:tblLayout w:type="fixed"/>
        <w:tblCellMar>
          <w:left w:w="93" w:type="dxa"/>
        </w:tblCellMar>
        <w:tblLook w:val="0000"/>
      </w:tblPr>
      <w:tblGrid>
        <w:gridCol w:w="4644"/>
        <w:gridCol w:w="5250"/>
      </w:tblGrid>
      <w:tr w:rsidR="00A23B3E" w:rsidTr="00BE5643">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4"/>
            </w:r>
            <w:r>
              <w:rPr>
                <w:rFonts w:ascii="Arial" w:hAnsi="Arial" w:cs="Arial"/>
                <w:sz w:val="14"/>
                <w:szCs w:val="14"/>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4"/>
                <w:szCs w:val="14"/>
              </w:rPr>
              <w:t>Risposta:</w:t>
            </w:r>
          </w:p>
        </w:tc>
      </w:tr>
      <w:tr w:rsidR="00A23B3E" w:rsidTr="00BE5643">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rsidP="00C5061A">
            <w:pPr>
              <w:rPr>
                <w:color w:val="000000"/>
              </w:rPr>
            </w:pPr>
            <w:r w:rsidRPr="003A443E">
              <w:rPr>
                <w:rFonts w:ascii="Arial" w:hAnsi="Arial" w:cs="Arial"/>
                <w:color w:val="000000"/>
                <w:sz w:val="14"/>
                <w:szCs w:val="14"/>
              </w:rPr>
              <w:t xml:space="preserve">Codice fiscale </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F878A6" w:rsidP="00C5061A">
            <w:pPr>
              <w:rPr>
                <w:rFonts w:ascii="Arial" w:hAnsi="Arial" w:cs="Arial"/>
                <w:color w:val="000000"/>
                <w:sz w:val="14"/>
                <w:szCs w:val="14"/>
              </w:rPr>
            </w:pPr>
            <w:r>
              <w:rPr>
                <w:rFonts w:ascii="Arial" w:hAnsi="Arial" w:cs="Arial"/>
                <w:color w:val="000000"/>
                <w:sz w:val="14"/>
                <w:szCs w:val="14"/>
              </w:rPr>
              <w:t>ASST Nord Milano</w:t>
            </w:r>
          </w:p>
          <w:p w:rsidR="00A23B3E" w:rsidRPr="003A443E" w:rsidRDefault="002D2B7A" w:rsidP="00C5061A">
            <w:pPr>
              <w:rPr>
                <w:color w:val="000000"/>
              </w:rPr>
            </w:pPr>
            <w:r>
              <w:rPr>
                <w:rFonts w:ascii="Arial" w:hAnsi="Arial" w:cs="Arial"/>
                <w:color w:val="000000"/>
                <w:sz w:val="14"/>
                <w:szCs w:val="14"/>
              </w:rPr>
              <w:t>09320420962</w:t>
            </w:r>
          </w:p>
        </w:tc>
      </w:tr>
      <w:tr w:rsidR="00A23B3E" w:rsidTr="00AD72A8">
        <w:trPr>
          <w:trHeight w:val="30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4"/>
                <w:szCs w:val="14"/>
              </w:rPr>
              <w:t>Di quale appalto si tratta?</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4"/>
                <w:szCs w:val="14"/>
              </w:rPr>
              <w:t>Risposta:</w:t>
            </w:r>
          </w:p>
        </w:tc>
      </w:tr>
      <w:tr w:rsidR="00A23B3E" w:rsidTr="00BE5DB3">
        <w:trPr>
          <w:trHeight w:val="85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4"/>
                <w:szCs w:val="14"/>
              </w:rPr>
              <w:t>Titolo o breve descrizione dell'appalto (</w:t>
            </w:r>
            <w:r>
              <w:rPr>
                <w:rStyle w:val="Rimandonotaapidipagina"/>
                <w:rFonts w:ascii="Arial" w:hAnsi="Arial" w:cs="Arial"/>
                <w:sz w:val="14"/>
                <w:szCs w:val="14"/>
              </w:rPr>
              <w:footnoteReference w:id="5"/>
            </w:r>
            <w:r>
              <w:rPr>
                <w:rFonts w:ascii="Arial" w:hAnsi="Arial" w:cs="Arial"/>
                <w:sz w:val="14"/>
                <w:szCs w:val="14"/>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BE5DB3" w:rsidRDefault="00BE5DB3" w:rsidP="00BE5DB3">
            <w:pPr>
              <w:pStyle w:val="Titolo"/>
              <w:ind w:left="54" w:right="317"/>
              <w:jc w:val="both"/>
              <w:rPr>
                <w:sz w:val="16"/>
                <w:szCs w:val="16"/>
              </w:rPr>
            </w:pPr>
          </w:p>
          <w:p w:rsidR="00A52DE4" w:rsidRPr="00847389" w:rsidRDefault="007F30C2" w:rsidP="00A52DE4">
            <w:pPr>
              <w:pStyle w:val="Titolo"/>
              <w:ind w:left="54" w:right="317"/>
              <w:jc w:val="both"/>
              <w:rPr>
                <w:rFonts w:eastAsia="Calibri" w:cs="Arial"/>
                <w:b w:val="0"/>
                <w:color w:val="000000"/>
                <w:kern w:val="1"/>
                <w:sz w:val="16"/>
                <w:szCs w:val="16"/>
                <w:highlight w:val="red"/>
                <w:lang w:bidi="it-IT"/>
              </w:rPr>
            </w:pPr>
            <w:r w:rsidRPr="007F30C2">
              <w:rPr>
                <w:rFonts w:eastAsia="Calibri" w:cs="Arial"/>
                <w:b w:val="0"/>
                <w:color w:val="000000"/>
                <w:kern w:val="1"/>
                <w:sz w:val="16"/>
                <w:szCs w:val="16"/>
                <w:lang w:bidi="it-IT"/>
              </w:rPr>
              <w:t xml:space="preserve">AFFIDAMENTO DEI SERVIZI PER L’ EROGAZIONE </w:t>
            </w:r>
            <w:proofErr w:type="spellStart"/>
            <w:r w:rsidRPr="007F30C2">
              <w:rPr>
                <w:rFonts w:eastAsia="Calibri" w:cs="Arial"/>
                <w:b w:val="0"/>
                <w:color w:val="000000"/>
                <w:kern w:val="1"/>
                <w:sz w:val="16"/>
                <w:szCs w:val="16"/>
                <w:lang w:bidi="it-IT"/>
              </w:rPr>
              <w:t>DI</w:t>
            </w:r>
            <w:proofErr w:type="spellEnd"/>
            <w:r w:rsidRPr="007F30C2">
              <w:rPr>
                <w:rFonts w:eastAsia="Calibri" w:cs="Arial"/>
                <w:b w:val="0"/>
                <w:color w:val="000000"/>
                <w:kern w:val="1"/>
                <w:sz w:val="16"/>
                <w:szCs w:val="16"/>
                <w:lang w:bidi="it-IT"/>
              </w:rPr>
              <w:t xml:space="preserve"> FORMAZIONE TRAMITE PIATTAFORMA E-LEARNING OCCORRENTE ALL’ASST NORD MILANO PER UN PERIODO </w:t>
            </w:r>
            <w:proofErr w:type="spellStart"/>
            <w:r w:rsidRPr="007F30C2">
              <w:rPr>
                <w:rFonts w:eastAsia="Calibri" w:cs="Arial"/>
                <w:b w:val="0"/>
                <w:color w:val="000000"/>
                <w:kern w:val="1"/>
                <w:sz w:val="16"/>
                <w:szCs w:val="16"/>
                <w:lang w:bidi="it-IT"/>
              </w:rPr>
              <w:t>DI</w:t>
            </w:r>
            <w:proofErr w:type="spellEnd"/>
            <w:r w:rsidRPr="007F30C2">
              <w:rPr>
                <w:rFonts w:eastAsia="Calibri" w:cs="Arial"/>
                <w:b w:val="0"/>
                <w:color w:val="000000"/>
                <w:kern w:val="1"/>
                <w:sz w:val="16"/>
                <w:szCs w:val="16"/>
                <w:lang w:bidi="it-IT"/>
              </w:rPr>
              <w:t xml:space="preserve"> 36 MESI. CIG N. 9705184B30.</w:t>
            </w:r>
          </w:p>
        </w:tc>
      </w:tr>
      <w:tr w:rsidR="00A23B3E" w:rsidTr="00BE5643">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6"/>
            </w:r>
            <w:r>
              <w:rPr>
                <w:rFonts w:ascii="Arial" w:hAnsi="Arial" w:cs="Arial"/>
                <w:sz w:val="14"/>
                <w:szCs w:val="14"/>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D0D7E" w:rsidRDefault="00A23B3E" w:rsidP="00C5061A">
            <w:pPr>
              <w:rPr>
                <w:highlight w:val="yellow"/>
              </w:rPr>
            </w:pPr>
          </w:p>
        </w:tc>
      </w:tr>
      <w:tr w:rsidR="00A23B3E" w:rsidTr="00BE5643">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5061A" w:rsidRPr="003A443E" w:rsidRDefault="00A23B3E" w:rsidP="007A3A8A">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rsidP="00C5061A">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604E12" w:rsidRPr="00604E12" w:rsidRDefault="007F30C2" w:rsidP="00C65E53">
            <w:pPr>
              <w:pStyle w:val="Titolo"/>
              <w:ind w:left="0"/>
              <w:jc w:val="left"/>
              <w:rPr>
                <w:rFonts w:eastAsia="Calibri" w:cs="Arial"/>
                <w:b w:val="0"/>
                <w:color w:val="000000"/>
                <w:kern w:val="1"/>
                <w:sz w:val="14"/>
                <w:szCs w:val="14"/>
                <w:lang w:bidi="it-IT"/>
              </w:rPr>
            </w:pPr>
            <w:r w:rsidRPr="007F30C2">
              <w:rPr>
                <w:rFonts w:eastAsia="Calibri" w:cs="Arial"/>
                <w:b w:val="0"/>
                <w:color w:val="000000"/>
                <w:kern w:val="1"/>
                <w:sz w:val="16"/>
                <w:szCs w:val="16"/>
                <w:lang w:bidi="it-IT"/>
              </w:rPr>
              <w:t>CIG N. 9705184B30.</w:t>
            </w:r>
          </w:p>
        </w:tc>
      </w:tr>
    </w:tbl>
    <w:p w:rsidR="00A23B3E" w:rsidRDefault="00A23B3E" w:rsidP="00C5061A">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C5061A">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C5061A">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5564"/>
        <w:gridCol w:w="4296"/>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NumPar1"/>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rPr>
                <w:rFonts w:ascii="Arial" w:hAnsi="Arial" w:cs="Arial"/>
                <w:sz w:val="14"/>
                <w:szCs w:val="14"/>
              </w:rPr>
            </w:pPr>
            <w:r>
              <w:rPr>
                <w:rFonts w:ascii="Arial" w:hAnsi="Arial" w:cs="Arial"/>
                <w:sz w:val="14"/>
                <w:szCs w:val="14"/>
              </w:rPr>
              <w:t>Partita IVA, se applicabile:</w:t>
            </w:r>
          </w:p>
          <w:p w:rsidR="00A23B3E" w:rsidRDefault="00A23B3E" w:rsidP="00C5061A">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rPr>
                <w:rFonts w:ascii="Arial" w:hAnsi="Arial" w:cs="Arial"/>
                <w:sz w:val="14"/>
                <w:szCs w:val="14"/>
              </w:rPr>
            </w:pPr>
            <w:r>
              <w:rPr>
                <w:rFonts w:ascii="Arial" w:hAnsi="Arial" w:cs="Arial"/>
                <w:sz w:val="14"/>
                <w:szCs w:val="14"/>
              </w:rPr>
              <w:t>[   ]</w:t>
            </w:r>
          </w:p>
          <w:p w:rsidR="00A23B3E" w:rsidRDefault="00A23B3E" w:rsidP="00C5061A">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7"/>
            </w:r>
            <w:r w:rsidRPr="003A443E">
              <w:rPr>
                <w:rFonts w:ascii="Arial" w:hAnsi="Arial" w:cs="Arial"/>
                <w:color w:val="000000"/>
                <w:sz w:val="14"/>
                <w:szCs w:val="14"/>
              </w:rPr>
              <w:t>):</w:t>
            </w:r>
          </w:p>
          <w:p w:rsidR="00A23B3E" w:rsidRPr="003A443E" w:rsidRDefault="00A23B3E" w:rsidP="00C5061A">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rsidP="00C5061A">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rsidP="00C5061A">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rPr>
                <w:rFonts w:ascii="Arial" w:hAnsi="Arial" w:cs="Arial"/>
                <w:sz w:val="14"/>
                <w:szCs w:val="14"/>
              </w:rPr>
            </w:pPr>
            <w:r>
              <w:rPr>
                <w:rFonts w:ascii="Arial" w:hAnsi="Arial" w:cs="Arial"/>
                <w:sz w:val="14"/>
                <w:szCs w:val="14"/>
              </w:rPr>
              <w:t>[……………]</w:t>
            </w:r>
          </w:p>
          <w:p w:rsidR="00A23B3E" w:rsidRDefault="00A23B3E" w:rsidP="00C5061A">
            <w:pPr>
              <w:pStyle w:val="Text1"/>
              <w:ind w:left="0"/>
              <w:rPr>
                <w:rFonts w:ascii="Arial" w:hAnsi="Arial" w:cs="Arial"/>
                <w:sz w:val="14"/>
                <w:szCs w:val="14"/>
              </w:rPr>
            </w:pPr>
            <w:r>
              <w:rPr>
                <w:rFonts w:ascii="Arial" w:hAnsi="Arial" w:cs="Arial"/>
                <w:sz w:val="14"/>
                <w:szCs w:val="14"/>
              </w:rPr>
              <w:t>[……………]</w:t>
            </w:r>
          </w:p>
          <w:p w:rsidR="00A23B3E" w:rsidRDefault="00A23B3E" w:rsidP="00C5061A">
            <w:pPr>
              <w:pStyle w:val="Text1"/>
              <w:ind w:left="0"/>
              <w:rPr>
                <w:rFonts w:ascii="Arial" w:hAnsi="Arial" w:cs="Arial"/>
                <w:sz w:val="14"/>
                <w:szCs w:val="14"/>
              </w:rPr>
            </w:pPr>
            <w:r>
              <w:rPr>
                <w:rFonts w:ascii="Arial" w:hAnsi="Arial" w:cs="Arial"/>
                <w:sz w:val="14"/>
                <w:szCs w:val="14"/>
              </w:rPr>
              <w:t>[……………]</w:t>
            </w:r>
          </w:p>
          <w:p w:rsidR="00A23B3E" w:rsidRDefault="00A23B3E" w:rsidP="00C5061A">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8"/>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rsidP="00C5061A">
            <w:pPr>
              <w:pStyle w:val="Text1"/>
              <w:spacing w:before="0" w:after="0"/>
              <w:ind w:left="0"/>
              <w:rPr>
                <w:rFonts w:ascii="Arial" w:hAnsi="Arial" w:cs="Arial"/>
                <w:b/>
                <w:color w:val="000000"/>
                <w:sz w:val="14"/>
                <w:szCs w:val="14"/>
              </w:rPr>
            </w:pPr>
          </w:p>
          <w:p w:rsidR="00A23B3E" w:rsidRPr="003A443E" w:rsidRDefault="00A23B3E" w:rsidP="00C5061A">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rsidP="00C5061A">
            <w:pPr>
              <w:pStyle w:val="Text1"/>
              <w:spacing w:before="0" w:after="0"/>
              <w:ind w:left="0"/>
              <w:rPr>
                <w:rFonts w:ascii="Arial" w:hAnsi="Arial" w:cs="Arial"/>
                <w:color w:val="000000"/>
                <w:sz w:val="14"/>
                <w:szCs w:val="14"/>
              </w:rPr>
            </w:pPr>
          </w:p>
          <w:p w:rsidR="00A23B3E" w:rsidRPr="003A443E" w:rsidRDefault="00A23B3E" w:rsidP="00C5061A">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C5061A">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rsidP="00C5061A">
            <w:pPr>
              <w:pStyle w:val="Text1"/>
              <w:spacing w:before="0" w:after="0"/>
              <w:ind w:left="0"/>
              <w:rPr>
                <w:rFonts w:ascii="Arial" w:hAnsi="Arial" w:cs="Arial"/>
                <w:sz w:val="14"/>
                <w:szCs w:val="14"/>
              </w:rPr>
            </w:pPr>
          </w:p>
          <w:p w:rsidR="00A23B3E" w:rsidRDefault="00A23B3E" w:rsidP="00C5061A">
            <w:pPr>
              <w:pStyle w:val="Text1"/>
              <w:spacing w:before="0" w:after="0"/>
              <w:ind w:left="0"/>
              <w:rPr>
                <w:rFonts w:ascii="Arial" w:hAnsi="Arial" w:cs="Arial"/>
                <w:sz w:val="14"/>
                <w:szCs w:val="14"/>
              </w:rPr>
            </w:pPr>
          </w:p>
          <w:p w:rsidR="00A23B3E" w:rsidRDefault="00A23B3E" w:rsidP="00C5061A">
            <w:pPr>
              <w:pStyle w:val="Text1"/>
              <w:spacing w:before="0" w:after="0"/>
              <w:ind w:left="0"/>
              <w:rPr>
                <w:rFonts w:ascii="Arial" w:hAnsi="Arial" w:cs="Arial"/>
                <w:sz w:val="14"/>
                <w:szCs w:val="14"/>
              </w:rPr>
            </w:pPr>
          </w:p>
          <w:p w:rsidR="00A23B3E" w:rsidRDefault="00A23B3E" w:rsidP="00C5061A">
            <w:pPr>
              <w:pStyle w:val="Text1"/>
              <w:spacing w:before="0" w:after="0"/>
              <w:ind w:left="0"/>
              <w:rPr>
                <w:rFonts w:ascii="Arial" w:hAnsi="Arial" w:cs="Arial"/>
                <w:sz w:val="14"/>
                <w:szCs w:val="14"/>
              </w:rPr>
            </w:pPr>
          </w:p>
          <w:p w:rsidR="00A23B3E" w:rsidRDefault="00A23B3E" w:rsidP="00C5061A">
            <w:pPr>
              <w:pStyle w:val="Text1"/>
              <w:spacing w:before="0" w:after="0"/>
              <w:ind w:left="0"/>
              <w:rPr>
                <w:rFonts w:ascii="Arial" w:hAnsi="Arial" w:cs="Arial"/>
                <w:sz w:val="14"/>
                <w:szCs w:val="14"/>
              </w:rPr>
            </w:pPr>
            <w:r>
              <w:rPr>
                <w:rFonts w:ascii="Arial" w:hAnsi="Arial" w:cs="Arial"/>
                <w:sz w:val="14"/>
                <w:szCs w:val="14"/>
              </w:rPr>
              <w:t>[……………]</w:t>
            </w:r>
          </w:p>
          <w:p w:rsidR="00A23B3E" w:rsidRDefault="00A23B3E" w:rsidP="00C5061A">
            <w:pPr>
              <w:pStyle w:val="Text1"/>
              <w:spacing w:before="0" w:after="0"/>
              <w:ind w:left="0"/>
              <w:rPr>
                <w:rFonts w:ascii="Arial" w:hAnsi="Arial" w:cs="Arial"/>
                <w:sz w:val="14"/>
                <w:szCs w:val="14"/>
              </w:rPr>
            </w:pPr>
          </w:p>
          <w:p w:rsidR="00A23B3E" w:rsidRDefault="00A23B3E" w:rsidP="00C5061A">
            <w:pPr>
              <w:pStyle w:val="Text1"/>
              <w:spacing w:before="0" w:after="0"/>
              <w:ind w:left="0"/>
              <w:rPr>
                <w:rFonts w:ascii="Arial" w:hAnsi="Arial" w:cs="Arial"/>
                <w:sz w:val="14"/>
                <w:szCs w:val="14"/>
              </w:rPr>
            </w:pPr>
          </w:p>
          <w:p w:rsidR="00A23B3E" w:rsidRDefault="00A23B3E" w:rsidP="00C5061A">
            <w:pPr>
              <w:pStyle w:val="Text1"/>
              <w:spacing w:before="0" w:after="0"/>
              <w:ind w:left="0"/>
              <w:rPr>
                <w:rFonts w:ascii="Arial" w:hAnsi="Arial" w:cs="Arial"/>
                <w:sz w:val="14"/>
                <w:szCs w:val="14"/>
              </w:rPr>
            </w:pPr>
          </w:p>
          <w:p w:rsidR="00A23B3E" w:rsidRDefault="00A23B3E" w:rsidP="00C5061A">
            <w:pPr>
              <w:pStyle w:val="Text1"/>
              <w:spacing w:before="0" w:after="0"/>
              <w:ind w:left="0"/>
              <w:rPr>
                <w:rFonts w:ascii="Arial" w:hAnsi="Arial" w:cs="Arial"/>
                <w:sz w:val="14"/>
                <w:szCs w:val="14"/>
              </w:rPr>
            </w:pPr>
            <w:r>
              <w:rPr>
                <w:rFonts w:ascii="Arial" w:hAnsi="Arial" w:cs="Arial"/>
                <w:sz w:val="14"/>
                <w:szCs w:val="14"/>
              </w:rPr>
              <w:t>[…………....]</w:t>
            </w:r>
          </w:p>
          <w:p w:rsidR="00A23B3E" w:rsidRDefault="00A23B3E" w:rsidP="00C5061A">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rsidP="00C5061A">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rsidP="00C5061A">
            <w:pPr>
              <w:pStyle w:val="Text1"/>
              <w:spacing w:before="0" w:after="0"/>
              <w:ind w:left="0"/>
              <w:rPr>
                <w:rFonts w:ascii="Arial" w:hAnsi="Arial" w:cs="Arial"/>
                <w:color w:val="000000"/>
                <w:sz w:val="14"/>
                <w:szCs w:val="14"/>
              </w:rPr>
            </w:pPr>
          </w:p>
          <w:p w:rsidR="00AC42E4" w:rsidRDefault="00AC42E4" w:rsidP="00C5061A">
            <w:pPr>
              <w:pStyle w:val="Text1"/>
              <w:spacing w:before="0" w:after="0"/>
              <w:ind w:left="0"/>
              <w:jc w:val="both"/>
              <w:rPr>
                <w:rFonts w:ascii="Arial" w:hAnsi="Arial" w:cs="Arial"/>
                <w:b/>
                <w:color w:val="000000"/>
                <w:sz w:val="14"/>
                <w:szCs w:val="14"/>
              </w:rPr>
            </w:pPr>
          </w:p>
          <w:p w:rsidR="00A23B3E" w:rsidRPr="003A443E" w:rsidRDefault="00A23B3E" w:rsidP="00C5061A">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rsidP="00C5061A">
            <w:pPr>
              <w:pStyle w:val="Text1"/>
              <w:spacing w:before="0" w:after="0"/>
              <w:ind w:left="0"/>
              <w:rPr>
                <w:rFonts w:ascii="Arial" w:hAnsi="Arial" w:cs="Arial"/>
                <w:color w:val="000000"/>
                <w:sz w:val="12"/>
                <w:szCs w:val="12"/>
              </w:rPr>
            </w:pPr>
          </w:p>
          <w:p w:rsidR="00A23B3E" w:rsidRPr="003A443E" w:rsidRDefault="00A23B3E" w:rsidP="00C5061A">
            <w:pPr>
              <w:pStyle w:val="Text1"/>
              <w:numPr>
                <w:ilvl w:val="0"/>
                <w:numId w:val="11"/>
              </w:numPr>
              <w:spacing w:before="0" w:after="0"/>
              <w:ind w:left="0" w:firstLine="0"/>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rsidP="00C5061A">
            <w:pPr>
              <w:pStyle w:val="Text1"/>
              <w:spacing w:before="0" w:after="0"/>
              <w:ind w:left="0"/>
              <w:rPr>
                <w:rFonts w:ascii="Arial" w:hAnsi="Arial" w:cs="Arial"/>
                <w:i/>
                <w:color w:val="000000"/>
                <w:sz w:val="14"/>
                <w:szCs w:val="14"/>
              </w:rPr>
            </w:pPr>
          </w:p>
          <w:p w:rsidR="001F35A9" w:rsidRPr="003A443E" w:rsidRDefault="001F35A9" w:rsidP="00C5061A">
            <w:pPr>
              <w:pStyle w:val="Text1"/>
              <w:spacing w:before="0" w:after="0"/>
              <w:ind w:left="0"/>
              <w:rPr>
                <w:rFonts w:ascii="Arial" w:hAnsi="Arial" w:cs="Arial"/>
                <w:i/>
                <w:color w:val="000000"/>
                <w:sz w:val="14"/>
                <w:szCs w:val="14"/>
              </w:rPr>
            </w:pPr>
          </w:p>
          <w:p w:rsidR="00A23B3E" w:rsidRPr="003A443E" w:rsidRDefault="00A23B3E" w:rsidP="00C5061A">
            <w:pPr>
              <w:pStyle w:val="Text1"/>
              <w:spacing w:before="0" w:after="0"/>
              <w:ind w:left="0"/>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rsidP="00C5061A">
            <w:pPr>
              <w:pStyle w:val="Text1"/>
              <w:spacing w:before="0" w:after="0"/>
              <w:ind w:left="0"/>
              <w:rPr>
                <w:rFonts w:ascii="Arial" w:hAnsi="Arial" w:cs="Arial"/>
                <w:color w:val="000000"/>
                <w:sz w:val="14"/>
                <w:szCs w:val="14"/>
              </w:rPr>
            </w:pPr>
          </w:p>
          <w:p w:rsidR="00A23B3E" w:rsidRPr="003A443E" w:rsidRDefault="00A23B3E" w:rsidP="00C5061A">
            <w:pPr>
              <w:pStyle w:val="Text1"/>
              <w:spacing w:before="0" w:after="0"/>
              <w:ind w:left="0"/>
              <w:rPr>
                <w:rFonts w:ascii="Arial" w:hAnsi="Arial" w:cs="Arial"/>
                <w:color w:val="000000"/>
                <w:sz w:val="14"/>
                <w:szCs w:val="14"/>
              </w:rPr>
            </w:pPr>
          </w:p>
          <w:p w:rsidR="00A23B3E" w:rsidRPr="003A443E" w:rsidRDefault="00A23B3E" w:rsidP="00C5061A">
            <w:pPr>
              <w:pStyle w:val="Text1"/>
              <w:spacing w:before="0" w:after="0"/>
              <w:ind w:left="0"/>
              <w:rPr>
                <w:rFonts w:ascii="Arial" w:hAnsi="Arial" w:cs="Arial"/>
                <w:color w:val="000000"/>
                <w:sz w:val="14"/>
                <w:szCs w:val="14"/>
              </w:rPr>
            </w:pPr>
          </w:p>
          <w:p w:rsidR="00A23B3E" w:rsidRPr="003A443E" w:rsidRDefault="00A23B3E" w:rsidP="00C5061A">
            <w:pPr>
              <w:pStyle w:val="Text1"/>
              <w:spacing w:before="0" w:after="0"/>
              <w:ind w:left="0"/>
              <w:rPr>
                <w:rFonts w:ascii="Arial" w:hAnsi="Arial" w:cs="Arial"/>
                <w:color w:val="000000"/>
                <w:sz w:val="14"/>
                <w:szCs w:val="14"/>
              </w:rPr>
            </w:pPr>
          </w:p>
          <w:p w:rsidR="00A23B3E" w:rsidRPr="003A443E" w:rsidRDefault="00A23B3E" w:rsidP="00C5061A">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rsidR="00534DEB" w:rsidRDefault="00534DEB" w:rsidP="00C5061A">
            <w:pPr>
              <w:pStyle w:val="Text1"/>
              <w:ind w:left="0"/>
              <w:rPr>
                <w:rFonts w:ascii="Arial" w:hAnsi="Arial" w:cs="Arial"/>
                <w:color w:val="000000"/>
                <w:sz w:val="14"/>
                <w:szCs w:val="14"/>
              </w:rPr>
            </w:pPr>
          </w:p>
          <w:p w:rsidR="00534DEB" w:rsidRDefault="00534DEB" w:rsidP="00C5061A">
            <w:pPr>
              <w:pStyle w:val="Text1"/>
              <w:ind w:left="0"/>
              <w:rPr>
                <w:rFonts w:ascii="Arial" w:hAnsi="Arial" w:cs="Arial"/>
                <w:color w:val="000000"/>
                <w:sz w:val="14"/>
                <w:szCs w:val="14"/>
              </w:rPr>
            </w:pPr>
          </w:p>
          <w:p w:rsidR="00534DEB" w:rsidRDefault="00534DEB" w:rsidP="00C5061A">
            <w:pPr>
              <w:pStyle w:val="Text1"/>
              <w:ind w:left="0"/>
              <w:rPr>
                <w:rFonts w:ascii="Arial" w:hAnsi="Arial" w:cs="Arial"/>
                <w:color w:val="000000"/>
                <w:sz w:val="14"/>
                <w:szCs w:val="14"/>
              </w:rPr>
            </w:pPr>
          </w:p>
          <w:p w:rsidR="00A23B3E" w:rsidRPr="003A443E" w:rsidRDefault="00A23B3E" w:rsidP="00C5061A">
            <w:pPr>
              <w:pStyle w:val="Text1"/>
              <w:ind w:left="0"/>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rsidP="00C5061A">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rsidP="00C5061A">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rsidP="00C5061A">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C5061A">
            <w:pPr>
              <w:pStyle w:val="Text1"/>
              <w:tabs>
                <w:tab w:val="left" w:pos="284"/>
              </w:tabs>
              <w:ind w:left="0"/>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rsidP="00C5061A">
            <w:pPr>
              <w:pStyle w:val="Text1"/>
              <w:ind w:left="0"/>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rsidP="00C5061A">
            <w:pPr>
              <w:pStyle w:val="Text1"/>
              <w:ind w:left="0"/>
              <w:rPr>
                <w:rFonts w:ascii="Arial" w:hAnsi="Arial" w:cs="Arial"/>
                <w:sz w:val="15"/>
                <w:szCs w:val="15"/>
              </w:rPr>
            </w:pPr>
          </w:p>
          <w:p w:rsidR="001F35A9" w:rsidRDefault="001F35A9" w:rsidP="00C5061A">
            <w:pPr>
              <w:pStyle w:val="Text1"/>
              <w:ind w:left="0"/>
              <w:rPr>
                <w:rFonts w:ascii="Arial" w:hAnsi="Arial" w:cs="Arial"/>
                <w:sz w:val="15"/>
                <w:szCs w:val="15"/>
              </w:rPr>
            </w:pPr>
          </w:p>
          <w:p w:rsidR="00A23B3E" w:rsidRDefault="00A23B3E" w:rsidP="00C5061A">
            <w:pPr>
              <w:pStyle w:val="Text1"/>
              <w:ind w:left="0"/>
              <w:rPr>
                <w:rFonts w:ascii="Arial" w:hAnsi="Arial" w:cs="Arial"/>
                <w:sz w:val="15"/>
                <w:szCs w:val="15"/>
              </w:rPr>
            </w:pPr>
            <w:r>
              <w:rPr>
                <w:rFonts w:ascii="Arial" w:hAnsi="Arial" w:cs="Arial"/>
                <w:sz w:val="15"/>
                <w:szCs w:val="15"/>
              </w:rPr>
              <w:t xml:space="preserve">[ </w:t>
            </w:r>
            <w:r w:rsidR="006813E9">
              <w:rPr>
                <w:rFonts w:ascii="Arial" w:hAnsi="Arial" w:cs="Arial"/>
                <w:sz w:val="15"/>
                <w:szCs w:val="15"/>
              </w:rPr>
              <w:t xml:space="preserve"> </w:t>
            </w:r>
            <w:r>
              <w:rPr>
                <w:rFonts w:ascii="Arial" w:hAnsi="Arial" w:cs="Arial"/>
                <w:sz w:val="15"/>
                <w:szCs w:val="15"/>
              </w:rPr>
              <w:t xml:space="preserve">] Sì </w:t>
            </w:r>
            <w:r w:rsidR="006813E9">
              <w:rPr>
                <w:rFonts w:ascii="Arial" w:hAnsi="Arial" w:cs="Arial"/>
                <w:sz w:val="15"/>
                <w:szCs w:val="15"/>
              </w:rPr>
              <w:t xml:space="preserve">           </w:t>
            </w:r>
            <w:r>
              <w:rPr>
                <w:rFonts w:ascii="Arial" w:hAnsi="Arial" w:cs="Arial"/>
                <w:sz w:val="15"/>
                <w:szCs w:val="15"/>
              </w:rPr>
              <w:t xml:space="preserve">[ </w:t>
            </w:r>
            <w:r w:rsidR="006813E9">
              <w:rPr>
                <w:rFonts w:ascii="Arial" w:hAnsi="Arial" w:cs="Arial"/>
                <w:sz w:val="15"/>
                <w:szCs w:val="15"/>
              </w:rPr>
              <w:t xml:space="preserve"> </w:t>
            </w:r>
            <w:r>
              <w:rPr>
                <w:rFonts w:ascii="Arial" w:hAnsi="Arial" w:cs="Arial"/>
                <w:sz w:val="15"/>
                <w:szCs w:val="15"/>
              </w:rPr>
              <w:t xml:space="preserve">] No </w:t>
            </w:r>
            <w:r w:rsidR="006813E9">
              <w:rPr>
                <w:rFonts w:ascii="Arial" w:hAnsi="Arial" w:cs="Arial"/>
                <w:sz w:val="15"/>
                <w:szCs w:val="15"/>
              </w:rPr>
              <w:t xml:space="preserve">         </w:t>
            </w:r>
            <w:r>
              <w:rPr>
                <w:rFonts w:ascii="Arial" w:hAnsi="Arial" w:cs="Arial"/>
                <w:sz w:val="15"/>
                <w:szCs w:val="15"/>
              </w:rPr>
              <w:t>[</w:t>
            </w:r>
            <w:r w:rsidR="006813E9">
              <w:rPr>
                <w:rFonts w:ascii="Arial" w:hAnsi="Arial" w:cs="Arial"/>
                <w:sz w:val="15"/>
                <w:szCs w:val="15"/>
              </w:rPr>
              <w:t xml:space="preserve"> </w:t>
            </w:r>
            <w:r>
              <w:rPr>
                <w:rFonts w:ascii="Arial" w:hAnsi="Arial" w:cs="Arial"/>
                <w:sz w:val="15"/>
                <w:szCs w:val="15"/>
              </w:rPr>
              <w:t xml:space="preserve"> ] Non applicabile</w:t>
            </w:r>
          </w:p>
          <w:p w:rsidR="00AC42E4" w:rsidRPr="00534DEB" w:rsidRDefault="00AC42E4" w:rsidP="00C5061A">
            <w:pPr>
              <w:pStyle w:val="Text1"/>
              <w:ind w:left="0"/>
              <w:rPr>
                <w:rFonts w:ascii="Arial" w:hAnsi="Arial" w:cs="Arial"/>
                <w:b/>
                <w:i/>
                <w:color w:val="3366FF"/>
                <w:sz w:val="15"/>
                <w:szCs w:val="15"/>
              </w:rPr>
            </w:pPr>
            <w:r w:rsidRPr="00534DEB">
              <w:rPr>
                <w:rFonts w:ascii="Arial" w:hAnsi="Arial" w:cs="Arial"/>
                <w:b/>
                <w:i/>
                <w:color w:val="3366FF"/>
                <w:sz w:val="15"/>
                <w:szCs w:val="15"/>
              </w:rPr>
              <w:t>N.B.: COMPILARE PARTE SOTTOSTANTE SOLO IN CASO AFFERMATIVO (RIF. ART. 90</w:t>
            </w:r>
            <w:r w:rsidR="00457DDC">
              <w:rPr>
                <w:rFonts w:ascii="Arial" w:hAnsi="Arial" w:cs="Arial"/>
                <w:b/>
                <w:i/>
                <w:color w:val="3366FF"/>
                <w:sz w:val="15"/>
                <w:szCs w:val="15"/>
              </w:rPr>
              <w:t xml:space="preserve"> del </w:t>
            </w:r>
            <w:proofErr w:type="spellStart"/>
            <w:r w:rsidR="00457DDC">
              <w:rPr>
                <w:rFonts w:ascii="Arial" w:hAnsi="Arial" w:cs="Arial"/>
                <w:b/>
                <w:i/>
                <w:color w:val="3366FF"/>
                <w:sz w:val="15"/>
                <w:szCs w:val="15"/>
              </w:rPr>
              <w:t>D.Lgs.</w:t>
            </w:r>
            <w:proofErr w:type="spellEnd"/>
            <w:r w:rsidR="00457DDC">
              <w:rPr>
                <w:rFonts w:ascii="Arial" w:hAnsi="Arial" w:cs="Arial"/>
                <w:b/>
                <w:i/>
                <w:color w:val="3366FF"/>
                <w:sz w:val="15"/>
                <w:szCs w:val="15"/>
              </w:rPr>
              <w:t xml:space="preserve"> n. 50/2016</w:t>
            </w:r>
            <w:r w:rsidRPr="00534DEB">
              <w:rPr>
                <w:rFonts w:ascii="Arial" w:hAnsi="Arial" w:cs="Arial"/>
                <w:b/>
                <w:i/>
                <w:color w:val="3366FF"/>
                <w:sz w:val="15"/>
                <w:szCs w:val="15"/>
              </w:rPr>
              <w:t>)</w:t>
            </w:r>
          </w:p>
          <w:p w:rsidR="00A23B3E" w:rsidRDefault="00A23B3E" w:rsidP="00C5061A">
            <w:pPr>
              <w:pStyle w:val="Text1"/>
              <w:ind w:left="0"/>
              <w:rPr>
                <w:rFonts w:ascii="Arial" w:hAnsi="Arial" w:cs="Arial"/>
                <w:sz w:val="15"/>
                <w:szCs w:val="15"/>
              </w:rPr>
            </w:pPr>
          </w:p>
          <w:p w:rsidR="00A23B3E" w:rsidRPr="00534DEB" w:rsidRDefault="00A23B3E" w:rsidP="00C5061A">
            <w:pPr>
              <w:pStyle w:val="Text1"/>
              <w:numPr>
                <w:ilvl w:val="0"/>
                <w:numId w:val="5"/>
              </w:numPr>
              <w:spacing w:before="0" w:after="0"/>
              <w:ind w:left="0" w:firstLine="0"/>
              <w:rPr>
                <w:rFonts w:ascii="Arial" w:hAnsi="Arial" w:cs="Arial"/>
                <w:color w:val="3366FF"/>
                <w:sz w:val="14"/>
                <w:szCs w:val="14"/>
              </w:rPr>
            </w:pPr>
            <w:r>
              <w:rPr>
                <w:rFonts w:ascii="Arial" w:hAnsi="Arial" w:cs="Arial"/>
                <w:color w:val="000000"/>
                <w:sz w:val="14"/>
                <w:szCs w:val="14"/>
              </w:rPr>
              <w:t>[………….…]</w:t>
            </w:r>
            <w:r w:rsidR="0033035A">
              <w:rPr>
                <w:rFonts w:ascii="Arial" w:hAnsi="Arial" w:cs="Arial"/>
                <w:color w:val="000000"/>
                <w:sz w:val="14"/>
                <w:szCs w:val="14"/>
              </w:rPr>
              <w:t xml:space="preserve"> </w:t>
            </w:r>
            <w:r w:rsidR="00534DEB" w:rsidRPr="00C14EA5">
              <w:rPr>
                <w:rFonts w:ascii="Arial" w:hAnsi="Arial" w:cs="Arial"/>
                <w:b/>
                <w:i/>
                <w:color w:val="3366FF"/>
                <w:sz w:val="15"/>
                <w:szCs w:val="15"/>
              </w:rPr>
              <w:t>INDICARE CCIAA O ANALOGO ELENCO UFFICIALE DI  IMPRENDITORI, FORNITORI, O PRESTATORI DI SERVIZI</w:t>
            </w:r>
            <w:r w:rsidR="00534DEB" w:rsidRPr="00534DEB">
              <w:rPr>
                <w:rFonts w:ascii="Arial" w:hAnsi="Arial" w:cs="Arial"/>
                <w:b/>
                <w:color w:val="3366FF"/>
                <w:sz w:val="14"/>
                <w:szCs w:val="14"/>
              </w:rPr>
              <w:br/>
            </w:r>
          </w:p>
          <w:p w:rsidR="001F35A9" w:rsidRDefault="001F35A9" w:rsidP="00C5061A">
            <w:pPr>
              <w:pStyle w:val="Text1"/>
              <w:spacing w:before="0" w:after="0"/>
              <w:ind w:left="0"/>
              <w:rPr>
                <w:rFonts w:ascii="Arial" w:hAnsi="Arial" w:cs="Arial"/>
                <w:color w:val="000000"/>
                <w:sz w:val="14"/>
                <w:szCs w:val="14"/>
              </w:rPr>
            </w:pPr>
          </w:p>
          <w:p w:rsidR="00534DEB" w:rsidRPr="00C14EA5" w:rsidRDefault="00A23B3E" w:rsidP="00C5061A">
            <w:pPr>
              <w:pStyle w:val="Text1"/>
              <w:numPr>
                <w:ilvl w:val="0"/>
                <w:numId w:val="5"/>
              </w:numPr>
              <w:spacing w:before="0"/>
              <w:ind w:left="0" w:firstLine="0"/>
              <w:rPr>
                <w:rFonts w:ascii="Arial" w:hAnsi="Arial" w:cs="Arial"/>
                <w:b/>
                <w:i/>
                <w:color w:val="3366FF"/>
                <w:sz w:val="15"/>
                <w:szCs w:val="15"/>
              </w:rPr>
            </w:pPr>
            <w:r>
              <w:rPr>
                <w:rFonts w:ascii="Arial" w:hAnsi="Arial" w:cs="Arial"/>
                <w:color w:val="000000"/>
                <w:sz w:val="14"/>
                <w:szCs w:val="14"/>
              </w:rPr>
              <w:t>(indirizzo web, autorità o organismo di emanazione,  riferimento preciso della documentazione):</w:t>
            </w:r>
            <w:r w:rsidR="0033035A">
              <w:rPr>
                <w:rFonts w:ascii="Arial" w:hAnsi="Arial" w:cs="Arial"/>
                <w:color w:val="000000"/>
                <w:sz w:val="14"/>
                <w:szCs w:val="14"/>
              </w:rPr>
              <w:t xml:space="preserve"> </w:t>
            </w:r>
            <w:r w:rsidR="00534DEB" w:rsidRPr="00C14EA5">
              <w:rPr>
                <w:rFonts w:ascii="Arial" w:hAnsi="Arial" w:cs="Arial"/>
                <w:b/>
                <w:i/>
                <w:color w:val="3366FF"/>
                <w:sz w:val="15"/>
                <w:szCs w:val="15"/>
              </w:rPr>
              <w:t>INDICARE ESPRESSAMENTE QUANTO RICHIESTO</w:t>
            </w:r>
          </w:p>
          <w:p w:rsidR="00534DEB" w:rsidRDefault="00534DEB" w:rsidP="00C5061A">
            <w:pPr>
              <w:pStyle w:val="Text1"/>
              <w:spacing w:before="0"/>
              <w:ind w:left="0"/>
              <w:rPr>
                <w:rFonts w:ascii="Arial" w:hAnsi="Arial" w:cs="Arial"/>
                <w:b/>
                <w:color w:val="3366FF"/>
                <w:sz w:val="14"/>
                <w:szCs w:val="14"/>
              </w:rPr>
            </w:pPr>
          </w:p>
          <w:p w:rsidR="00534DEB" w:rsidRDefault="00534DEB" w:rsidP="00C5061A">
            <w:pPr>
              <w:pStyle w:val="Text1"/>
              <w:numPr>
                <w:ilvl w:val="0"/>
                <w:numId w:val="5"/>
              </w:numPr>
              <w:spacing w:before="0"/>
              <w:ind w:left="0" w:firstLine="0"/>
              <w:rPr>
                <w:rFonts w:ascii="Arial" w:hAnsi="Arial" w:cs="Arial"/>
                <w:color w:val="000000"/>
                <w:sz w:val="14"/>
                <w:szCs w:val="14"/>
              </w:rPr>
            </w:pPr>
          </w:p>
          <w:p w:rsidR="00A23B3E" w:rsidRDefault="00A23B3E" w:rsidP="00C5061A">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Pr="00C14EA5" w:rsidRDefault="0033035A" w:rsidP="00C5061A">
            <w:pPr>
              <w:pStyle w:val="Text1"/>
              <w:ind w:left="0"/>
              <w:rPr>
                <w:rFonts w:ascii="Arial" w:hAnsi="Arial" w:cs="Arial"/>
                <w:b/>
                <w:i/>
                <w:color w:val="3366FF"/>
                <w:sz w:val="15"/>
                <w:szCs w:val="15"/>
              </w:rPr>
            </w:pPr>
            <w:r w:rsidRPr="00C14EA5">
              <w:rPr>
                <w:rFonts w:ascii="Arial" w:hAnsi="Arial" w:cs="Arial"/>
                <w:b/>
                <w:i/>
                <w:color w:val="3366FF"/>
                <w:sz w:val="15"/>
                <w:szCs w:val="15"/>
              </w:rPr>
              <w:t>INDICARE</w:t>
            </w:r>
            <w:r w:rsidR="00792423" w:rsidRPr="00C14EA5">
              <w:rPr>
                <w:rFonts w:ascii="Arial" w:hAnsi="Arial" w:cs="Arial"/>
                <w:b/>
                <w:i/>
                <w:color w:val="3366FF"/>
                <w:sz w:val="15"/>
                <w:szCs w:val="15"/>
              </w:rPr>
              <w:t xml:space="preserve">, </w:t>
            </w:r>
            <w:r w:rsidRPr="00C14EA5">
              <w:rPr>
                <w:rFonts w:ascii="Arial" w:hAnsi="Arial" w:cs="Arial"/>
                <w:b/>
                <w:i/>
                <w:color w:val="3366FF"/>
                <w:sz w:val="15"/>
                <w:szCs w:val="15"/>
              </w:rPr>
              <w:t>SE PERTINENTE</w:t>
            </w:r>
            <w:r w:rsidR="00792423" w:rsidRPr="00C14EA5">
              <w:rPr>
                <w:rFonts w:ascii="Arial" w:hAnsi="Arial" w:cs="Arial"/>
                <w:b/>
                <w:i/>
                <w:color w:val="3366FF"/>
                <w:sz w:val="15"/>
                <w:szCs w:val="15"/>
              </w:rPr>
              <w:t>,</w:t>
            </w:r>
            <w:r w:rsidRPr="00C14EA5">
              <w:rPr>
                <w:rFonts w:ascii="Arial" w:hAnsi="Arial" w:cs="Arial"/>
                <w:b/>
                <w:i/>
                <w:color w:val="3366FF"/>
                <w:sz w:val="15"/>
                <w:szCs w:val="15"/>
              </w:rPr>
              <w:t xml:space="preserve"> ATTO COSTITUTIVO – CODICE ATECO</w:t>
            </w:r>
          </w:p>
          <w:p w:rsidR="00534DEB" w:rsidRDefault="00A23B3E" w:rsidP="00C5061A">
            <w:pPr>
              <w:pStyle w:val="Text1"/>
              <w:ind w:left="0"/>
              <w:rPr>
                <w:rFonts w:ascii="Arial" w:hAnsi="Arial" w:cs="Arial"/>
                <w:color w:val="000000"/>
                <w:sz w:val="14"/>
                <w:szCs w:val="14"/>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p>
          <w:p w:rsidR="00A23B3E" w:rsidRDefault="00A23B3E" w:rsidP="00C5061A">
            <w:pPr>
              <w:pStyle w:val="Text1"/>
              <w:ind w:left="0"/>
              <w:rPr>
                <w:rFonts w:ascii="Arial" w:hAnsi="Arial" w:cs="Arial"/>
                <w:color w:val="FF0000"/>
                <w:sz w:val="14"/>
                <w:szCs w:val="14"/>
                <w:highlight w:val="yellow"/>
              </w:rPr>
            </w:pPr>
            <w:r>
              <w:rPr>
                <w:rFonts w:ascii="Arial" w:hAnsi="Arial" w:cs="Arial"/>
                <w:color w:val="000000"/>
                <w:sz w:val="14"/>
                <w:szCs w:val="14"/>
              </w:rPr>
              <w:t>d) [</w:t>
            </w:r>
            <w:r w:rsidR="008E5F47">
              <w:rPr>
                <w:rFonts w:ascii="Arial" w:hAnsi="Arial" w:cs="Arial"/>
                <w:color w:val="000000"/>
                <w:sz w:val="14"/>
                <w:szCs w:val="14"/>
              </w:rPr>
              <w:t xml:space="preserve"> </w:t>
            </w:r>
            <w:r>
              <w:rPr>
                <w:rFonts w:ascii="Arial" w:hAnsi="Arial" w:cs="Arial"/>
                <w:color w:val="000000"/>
                <w:sz w:val="14"/>
                <w:szCs w:val="14"/>
              </w:rPr>
              <w:t xml:space="preserve"> ] Sì </w:t>
            </w:r>
            <w:r w:rsidR="008E5F47">
              <w:rPr>
                <w:rFonts w:ascii="Arial" w:hAnsi="Arial" w:cs="Arial"/>
                <w:color w:val="000000"/>
                <w:sz w:val="14"/>
                <w:szCs w:val="14"/>
              </w:rPr>
              <w:t xml:space="preserve">    </w:t>
            </w:r>
            <w:r>
              <w:rPr>
                <w:rFonts w:ascii="Arial" w:hAnsi="Arial" w:cs="Arial"/>
                <w:color w:val="000000"/>
                <w:sz w:val="14"/>
                <w:szCs w:val="14"/>
              </w:rPr>
              <w:t xml:space="preserve">[ </w:t>
            </w:r>
            <w:r w:rsidR="008E5F47">
              <w:rPr>
                <w:rFonts w:ascii="Arial" w:hAnsi="Arial" w:cs="Arial"/>
                <w:color w:val="000000"/>
                <w:sz w:val="14"/>
                <w:szCs w:val="14"/>
              </w:rPr>
              <w:t xml:space="preserve"> </w:t>
            </w:r>
            <w:r>
              <w:rPr>
                <w:rFonts w:ascii="Arial" w:hAnsi="Arial" w:cs="Arial"/>
                <w:color w:val="000000"/>
                <w:sz w:val="14"/>
                <w:szCs w:val="14"/>
              </w:rPr>
              <w:t>] No</w:t>
            </w:r>
          </w:p>
          <w:p w:rsidR="00A23B3E" w:rsidRDefault="00A23B3E" w:rsidP="00C5061A">
            <w:pPr>
              <w:pStyle w:val="Text1"/>
              <w:ind w:left="0"/>
              <w:rPr>
                <w:rFonts w:ascii="Arial" w:hAnsi="Arial" w:cs="Arial"/>
                <w:color w:val="FF0000"/>
                <w:sz w:val="14"/>
                <w:szCs w:val="14"/>
                <w:highlight w:val="yellow"/>
              </w:rPr>
            </w:pPr>
          </w:p>
          <w:p w:rsidR="00A23B3E" w:rsidRDefault="00A23B3E" w:rsidP="00C5061A">
            <w:pPr>
              <w:pStyle w:val="Text1"/>
              <w:ind w:left="0"/>
              <w:rPr>
                <w:rFonts w:ascii="Arial" w:hAnsi="Arial" w:cs="Arial"/>
                <w:sz w:val="14"/>
                <w:szCs w:val="14"/>
              </w:rPr>
            </w:pPr>
          </w:p>
          <w:p w:rsidR="001F35A9" w:rsidRDefault="001F35A9" w:rsidP="00C5061A">
            <w:pPr>
              <w:pStyle w:val="Text1"/>
              <w:ind w:left="0"/>
              <w:rPr>
                <w:rFonts w:ascii="Arial" w:hAnsi="Arial" w:cs="Arial"/>
                <w:sz w:val="14"/>
                <w:szCs w:val="14"/>
              </w:rPr>
            </w:pPr>
          </w:p>
          <w:p w:rsidR="00A23B3E" w:rsidRDefault="00A23B3E" w:rsidP="00C5061A">
            <w:pPr>
              <w:pStyle w:val="Text1"/>
              <w:ind w:left="0"/>
              <w:rPr>
                <w:rFonts w:ascii="Arial" w:hAnsi="Arial" w:cs="Arial"/>
                <w:sz w:val="14"/>
                <w:szCs w:val="14"/>
              </w:rPr>
            </w:pPr>
            <w:r>
              <w:rPr>
                <w:rFonts w:ascii="Arial" w:hAnsi="Arial" w:cs="Arial"/>
                <w:sz w:val="14"/>
                <w:szCs w:val="14"/>
              </w:rPr>
              <w:t xml:space="preserve">e) [ </w:t>
            </w:r>
            <w:r w:rsidR="008E5F47">
              <w:rPr>
                <w:rFonts w:ascii="Arial" w:hAnsi="Arial" w:cs="Arial"/>
                <w:sz w:val="14"/>
                <w:szCs w:val="14"/>
              </w:rPr>
              <w:t xml:space="preserve"> </w:t>
            </w:r>
            <w:r>
              <w:rPr>
                <w:rFonts w:ascii="Arial" w:hAnsi="Arial" w:cs="Arial"/>
                <w:sz w:val="14"/>
                <w:szCs w:val="14"/>
              </w:rPr>
              <w:t xml:space="preserve">] Sì </w:t>
            </w:r>
            <w:r w:rsidR="008E5F47">
              <w:rPr>
                <w:rFonts w:ascii="Arial" w:hAnsi="Arial" w:cs="Arial"/>
                <w:sz w:val="14"/>
                <w:szCs w:val="14"/>
              </w:rPr>
              <w:t xml:space="preserve">    </w:t>
            </w:r>
            <w:r>
              <w:rPr>
                <w:rFonts w:ascii="Arial" w:hAnsi="Arial" w:cs="Arial"/>
                <w:sz w:val="14"/>
                <w:szCs w:val="14"/>
              </w:rPr>
              <w:t>[</w:t>
            </w:r>
            <w:r w:rsidR="008E5F47">
              <w:rPr>
                <w:rFonts w:ascii="Arial" w:hAnsi="Arial" w:cs="Arial"/>
                <w:sz w:val="14"/>
                <w:szCs w:val="14"/>
              </w:rPr>
              <w:t xml:space="preserve"> </w:t>
            </w:r>
            <w:r>
              <w:rPr>
                <w:rFonts w:ascii="Arial" w:hAnsi="Arial" w:cs="Arial"/>
                <w:sz w:val="14"/>
                <w:szCs w:val="14"/>
              </w:rPr>
              <w:t xml:space="preserve">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C5061A">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rsidP="00C5061A">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C5061A">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C5061A">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rsidP="00C5061A">
            <w:pPr>
              <w:pStyle w:val="Text1"/>
              <w:spacing w:before="0" w:after="0"/>
              <w:ind w:left="0"/>
              <w:rPr>
                <w:rFonts w:ascii="Arial" w:hAnsi="Arial" w:cs="Arial"/>
                <w:color w:val="000000"/>
                <w:sz w:val="14"/>
                <w:szCs w:val="14"/>
              </w:rPr>
            </w:pPr>
          </w:p>
          <w:p w:rsidR="00A23B3E" w:rsidRPr="003A443E" w:rsidRDefault="00A23B3E" w:rsidP="00C5061A">
            <w:pPr>
              <w:pStyle w:val="Text1"/>
              <w:numPr>
                <w:ilvl w:val="0"/>
                <w:numId w:val="13"/>
              </w:numPr>
              <w:spacing w:before="0" w:after="0"/>
              <w:ind w:left="0" w:firstLine="0"/>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rsidP="00C5061A">
            <w:pPr>
              <w:pStyle w:val="Text1"/>
              <w:spacing w:before="0" w:after="0"/>
              <w:ind w:left="0"/>
              <w:rPr>
                <w:rFonts w:ascii="Arial" w:hAnsi="Arial" w:cs="Arial"/>
                <w:i/>
                <w:color w:val="000000"/>
                <w:sz w:val="14"/>
                <w:szCs w:val="14"/>
              </w:rPr>
            </w:pPr>
          </w:p>
          <w:p w:rsidR="00A23B3E" w:rsidRPr="003A443E" w:rsidRDefault="00A23B3E" w:rsidP="00C5061A">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rsidP="00C5061A">
            <w:pPr>
              <w:pStyle w:val="Text1"/>
              <w:spacing w:before="0" w:after="0"/>
              <w:ind w:left="0"/>
              <w:rPr>
                <w:rFonts w:ascii="Arial" w:hAnsi="Arial" w:cs="Arial"/>
                <w:color w:val="000000"/>
                <w:sz w:val="14"/>
                <w:szCs w:val="14"/>
              </w:rPr>
            </w:pPr>
          </w:p>
          <w:p w:rsidR="001F35A9" w:rsidRPr="003A443E" w:rsidRDefault="001F35A9" w:rsidP="00C5061A">
            <w:pPr>
              <w:pStyle w:val="Text1"/>
              <w:spacing w:before="0" w:after="0"/>
              <w:ind w:left="0"/>
              <w:rPr>
                <w:rFonts w:ascii="Arial" w:hAnsi="Arial" w:cs="Arial"/>
                <w:color w:val="000000"/>
                <w:sz w:val="14"/>
                <w:szCs w:val="14"/>
              </w:rPr>
            </w:pPr>
          </w:p>
          <w:p w:rsidR="001F35A9" w:rsidRPr="003A443E" w:rsidRDefault="001F35A9" w:rsidP="00C5061A">
            <w:pPr>
              <w:pStyle w:val="Text1"/>
              <w:spacing w:before="0" w:after="0"/>
              <w:ind w:left="0"/>
              <w:rPr>
                <w:rFonts w:ascii="Arial" w:hAnsi="Arial" w:cs="Arial"/>
                <w:color w:val="000000"/>
                <w:sz w:val="14"/>
                <w:szCs w:val="14"/>
              </w:rPr>
            </w:pPr>
          </w:p>
          <w:p w:rsidR="001F35A9" w:rsidRPr="003A443E" w:rsidRDefault="001F35A9" w:rsidP="00C5061A">
            <w:pPr>
              <w:pStyle w:val="Text1"/>
              <w:spacing w:before="0" w:after="0"/>
              <w:ind w:left="0"/>
              <w:rPr>
                <w:rFonts w:ascii="Arial" w:hAnsi="Arial" w:cs="Arial"/>
                <w:color w:val="000000"/>
                <w:sz w:val="14"/>
                <w:szCs w:val="14"/>
              </w:rPr>
            </w:pPr>
          </w:p>
          <w:p w:rsidR="001F35A9" w:rsidRPr="003A443E" w:rsidRDefault="001F35A9" w:rsidP="00C5061A">
            <w:pPr>
              <w:pStyle w:val="Text1"/>
              <w:spacing w:before="0" w:after="0"/>
              <w:ind w:left="0"/>
              <w:rPr>
                <w:rFonts w:ascii="Arial" w:hAnsi="Arial" w:cs="Arial"/>
                <w:color w:val="000000"/>
                <w:sz w:val="14"/>
                <w:szCs w:val="14"/>
              </w:rPr>
            </w:pPr>
          </w:p>
          <w:p w:rsidR="00A23B3E" w:rsidRPr="003A443E" w:rsidRDefault="00A23B3E" w:rsidP="00C5061A">
            <w:pPr>
              <w:pStyle w:val="Text1"/>
              <w:spacing w:before="0" w:after="0"/>
              <w:ind w:left="0"/>
              <w:rPr>
                <w:rFonts w:ascii="Arial" w:hAnsi="Arial" w:cs="Arial"/>
                <w:color w:val="000000"/>
                <w:sz w:val="14"/>
                <w:szCs w:val="14"/>
              </w:rPr>
            </w:pPr>
          </w:p>
          <w:p w:rsidR="00A23B3E" w:rsidRPr="003A443E" w:rsidRDefault="00A23B3E" w:rsidP="00C5061A">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rsidP="00C5061A">
            <w:pPr>
              <w:pStyle w:val="Text1"/>
              <w:spacing w:before="0" w:after="0"/>
              <w:ind w:left="0"/>
              <w:rPr>
                <w:rFonts w:ascii="Arial" w:hAnsi="Arial" w:cs="Arial"/>
                <w:color w:val="000000"/>
                <w:sz w:val="14"/>
                <w:szCs w:val="14"/>
              </w:rPr>
            </w:pPr>
          </w:p>
          <w:p w:rsidR="00A23B3E" w:rsidRPr="003A443E" w:rsidRDefault="00A23B3E" w:rsidP="00C5061A">
            <w:pPr>
              <w:pStyle w:val="Text1"/>
              <w:ind w:left="0"/>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pStyle w:val="Text1"/>
              <w:ind w:left="0"/>
              <w:rPr>
                <w:rFonts w:ascii="Arial" w:hAnsi="Arial" w:cs="Arial"/>
                <w:color w:val="000000"/>
                <w:sz w:val="14"/>
                <w:szCs w:val="14"/>
              </w:rPr>
            </w:pPr>
          </w:p>
          <w:p w:rsidR="00A23B3E" w:rsidRPr="003A443E" w:rsidRDefault="00A23B3E" w:rsidP="00C5061A">
            <w:pPr>
              <w:pStyle w:val="Text1"/>
              <w:ind w:left="0"/>
              <w:rPr>
                <w:rFonts w:ascii="Arial" w:hAnsi="Arial" w:cs="Arial"/>
                <w:color w:val="000000"/>
                <w:sz w:val="14"/>
                <w:szCs w:val="14"/>
              </w:rPr>
            </w:pPr>
            <w:r w:rsidRPr="003A443E">
              <w:rPr>
                <w:rFonts w:ascii="Arial" w:hAnsi="Arial" w:cs="Arial"/>
                <w:color w:val="000000"/>
                <w:sz w:val="14"/>
                <w:szCs w:val="14"/>
              </w:rPr>
              <w:t>[</w:t>
            </w:r>
            <w:r w:rsidR="008E5F47">
              <w:rPr>
                <w:rFonts w:ascii="Arial" w:hAnsi="Arial" w:cs="Arial"/>
                <w:color w:val="000000"/>
                <w:sz w:val="14"/>
                <w:szCs w:val="14"/>
              </w:rPr>
              <w:t xml:space="preserve"> </w:t>
            </w:r>
            <w:r w:rsidRPr="003A443E">
              <w:rPr>
                <w:rFonts w:ascii="Arial" w:hAnsi="Arial" w:cs="Arial"/>
                <w:color w:val="000000"/>
                <w:sz w:val="14"/>
                <w:szCs w:val="14"/>
              </w:rPr>
              <w:t xml:space="preserve"> ] Sì </w:t>
            </w:r>
            <w:r w:rsidR="008E5F47">
              <w:rPr>
                <w:rFonts w:ascii="Arial" w:hAnsi="Arial" w:cs="Arial"/>
                <w:color w:val="000000"/>
                <w:sz w:val="14"/>
                <w:szCs w:val="14"/>
              </w:rPr>
              <w:t xml:space="preserve">       </w:t>
            </w:r>
            <w:r w:rsidRPr="003A443E">
              <w:rPr>
                <w:rFonts w:ascii="Arial" w:hAnsi="Arial" w:cs="Arial"/>
                <w:color w:val="000000"/>
                <w:sz w:val="14"/>
                <w:szCs w:val="14"/>
              </w:rPr>
              <w:t>[</w:t>
            </w:r>
            <w:r w:rsidR="008E5F47">
              <w:rPr>
                <w:rFonts w:ascii="Arial" w:hAnsi="Arial" w:cs="Arial"/>
                <w:color w:val="000000"/>
                <w:sz w:val="14"/>
                <w:szCs w:val="14"/>
              </w:rPr>
              <w:t xml:space="preserve"> </w:t>
            </w:r>
            <w:r w:rsidRPr="003A443E">
              <w:rPr>
                <w:rFonts w:ascii="Arial" w:hAnsi="Arial" w:cs="Arial"/>
                <w:color w:val="000000"/>
                <w:sz w:val="14"/>
                <w:szCs w:val="14"/>
              </w:rPr>
              <w:t xml:space="preserve"> ] No</w:t>
            </w:r>
          </w:p>
          <w:p w:rsidR="00A23B3E" w:rsidRPr="003A443E" w:rsidRDefault="00A23B3E" w:rsidP="00C5061A">
            <w:pPr>
              <w:pStyle w:val="Text1"/>
              <w:ind w:left="0"/>
              <w:rPr>
                <w:rFonts w:ascii="Arial" w:hAnsi="Arial" w:cs="Arial"/>
                <w:color w:val="000000"/>
                <w:sz w:val="14"/>
                <w:szCs w:val="14"/>
              </w:rPr>
            </w:pPr>
          </w:p>
          <w:p w:rsidR="00A23B3E" w:rsidRPr="003A443E" w:rsidRDefault="00A23B3E" w:rsidP="00C5061A">
            <w:pPr>
              <w:pStyle w:val="Text1"/>
              <w:ind w:left="0"/>
              <w:rPr>
                <w:rFonts w:ascii="Arial" w:hAnsi="Arial" w:cs="Arial"/>
                <w:color w:val="000000"/>
                <w:sz w:val="14"/>
                <w:szCs w:val="14"/>
              </w:rPr>
            </w:pPr>
          </w:p>
          <w:p w:rsidR="00A23B3E" w:rsidRPr="003A443E" w:rsidRDefault="00A23B3E" w:rsidP="00C5061A">
            <w:pPr>
              <w:pStyle w:val="Text1"/>
              <w:ind w:left="0"/>
              <w:rPr>
                <w:rFonts w:ascii="Arial" w:hAnsi="Arial" w:cs="Arial"/>
                <w:color w:val="000000"/>
                <w:sz w:val="14"/>
                <w:szCs w:val="14"/>
              </w:rPr>
            </w:pPr>
            <w:r w:rsidRPr="003A443E">
              <w:rPr>
                <w:rFonts w:ascii="Arial" w:hAnsi="Arial" w:cs="Arial"/>
                <w:color w:val="000000"/>
                <w:sz w:val="14"/>
                <w:szCs w:val="14"/>
              </w:rPr>
              <w:t xml:space="preserve">[ </w:t>
            </w:r>
            <w:r w:rsidR="008E5F47">
              <w:rPr>
                <w:rFonts w:ascii="Arial" w:hAnsi="Arial" w:cs="Arial"/>
                <w:color w:val="000000"/>
                <w:sz w:val="14"/>
                <w:szCs w:val="14"/>
              </w:rPr>
              <w:t xml:space="preserve"> </w:t>
            </w:r>
            <w:r w:rsidRPr="003A443E">
              <w:rPr>
                <w:rFonts w:ascii="Arial" w:hAnsi="Arial" w:cs="Arial"/>
                <w:color w:val="000000"/>
                <w:sz w:val="14"/>
                <w:szCs w:val="14"/>
              </w:rPr>
              <w:t xml:space="preserve">] Sì </w:t>
            </w:r>
            <w:r w:rsidR="008E5F47">
              <w:rPr>
                <w:rFonts w:ascii="Arial" w:hAnsi="Arial" w:cs="Arial"/>
                <w:color w:val="000000"/>
                <w:sz w:val="14"/>
                <w:szCs w:val="14"/>
              </w:rPr>
              <w:t xml:space="preserve">       </w:t>
            </w:r>
            <w:r w:rsidRPr="003A443E">
              <w:rPr>
                <w:rFonts w:ascii="Arial" w:hAnsi="Arial" w:cs="Arial"/>
                <w:color w:val="000000"/>
                <w:sz w:val="14"/>
                <w:szCs w:val="14"/>
              </w:rPr>
              <w:t>[</w:t>
            </w:r>
            <w:r w:rsidR="008E5F47">
              <w:rPr>
                <w:rFonts w:ascii="Arial" w:hAnsi="Arial" w:cs="Arial"/>
                <w:color w:val="000000"/>
                <w:sz w:val="14"/>
                <w:szCs w:val="14"/>
              </w:rPr>
              <w:t xml:space="preserve"> </w:t>
            </w:r>
            <w:r w:rsidRPr="003A443E">
              <w:rPr>
                <w:rFonts w:ascii="Arial" w:hAnsi="Arial" w:cs="Arial"/>
                <w:color w:val="000000"/>
                <w:sz w:val="14"/>
                <w:szCs w:val="14"/>
              </w:rPr>
              <w:t xml:space="preserve"> ] No</w:t>
            </w:r>
          </w:p>
          <w:p w:rsidR="00A23B3E" w:rsidRPr="003A443E" w:rsidRDefault="00A23B3E" w:rsidP="00C5061A">
            <w:pPr>
              <w:pStyle w:val="Text1"/>
              <w:ind w:left="0"/>
              <w:rPr>
                <w:rFonts w:ascii="Arial" w:hAnsi="Arial" w:cs="Arial"/>
                <w:color w:val="000000"/>
                <w:sz w:val="14"/>
                <w:szCs w:val="14"/>
              </w:rPr>
            </w:pPr>
          </w:p>
          <w:p w:rsidR="00A23B3E" w:rsidRPr="003A443E" w:rsidRDefault="00A23B3E" w:rsidP="00C5061A">
            <w:pPr>
              <w:pStyle w:val="Text1"/>
              <w:numPr>
                <w:ilvl w:val="0"/>
                <w:numId w:val="12"/>
              </w:numPr>
              <w:spacing w:before="0" w:after="0"/>
              <w:ind w:left="0" w:firstLine="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C5061A">
            <w:pPr>
              <w:pStyle w:val="Text1"/>
              <w:spacing w:before="0" w:after="0"/>
              <w:ind w:left="0"/>
              <w:rPr>
                <w:rFonts w:ascii="Arial" w:hAnsi="Arial" w:cs="Arial"/>
                <w:color w:val="000000"/>
                <w:sz w:val="14"/>
                <w:szCs w:val="14"/>
              </w:rPr>
            </w:pPr>
          </w:p>
          <w:p w:rsidR="00A23B3E" w:rsidRPr="003A443E" w:rsidRDefault="00A23B3E" w:rsidP="00C5061A">
            <w:pPr>
              <w:pStyle w:val="Text1"/>
              <w:spacing w:before="0"/>
              <w:ind w:left="0"/>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C5061A">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C5061A">
            <w:pPr>
              <w:pStyle w:val="Text1"/>
              <w:tabs>
                <w:tab w:val="left" w:pos="318"/>
              </w:tabs>
              <w:spacing w:before="0" w:after="0"/>
              <w:ind w:left="0"/>
              <w:rPr>
                <w:rFonts w:ascii="Arial" w:hAnsi="Arial" w:cs="Arial"/>
                <w:color w:val="000000"/>
                <w:sz w:val="14"/>
                <w:szCs w:val="14"/>
              </w:rPr>
            </w:pPr>
          </w:p>
          <w:p w:rsidR="00A23B3E" w:rsidRPr="003A443E" w:rsidRDefault="00A23B3E" w:rsidP="00C5061A">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C5061A">
            <w:pPr>
              <w:pStyle w:val="Text1"/>
              <w:ind w:left="0"/>
              <w:rPr>
                <w:rFonts w:ascii="Arial" w:hAnsi="Arial" w:cs="Arial"/>
                <w:color w:val="000000"/>
                <w:sz w:val="14"/>
                <w:szCs w:val="14"/>
              </w:rPr>
            </w:pPr>
            <w:r w:rsidRPr="003A443E">
              <w:rPr>
                <w:rFonts w:ascii="Arial" w:hAnsi="Arial" w:cs="Arial"/>
                <w:color w:val="000000"/>
                <w:sz w:val="14"/>
                <w:szCs w:val="14"/>
              </w:rPr>
              <w:t xml:space="preserve">d) [ </w:t>
            </w:r>
            <w:r w:rsidR="00C24FC3">
              <w:rPr>
                <w:rFonts w:ascii="Arial" w:hAnsi="Arial" w:cs="Arial"/>
                <w:color w:val="000000"/>
                <w:sz w:val="14"/>
                <w:szCs w:val="14"/>
              </w:rPr>
              <w:t xml:space="preserve"> </w:t>
            </w:r>
            <w:r w:rsidRPr="003A443E">
              <w:rPr>
                <w:rFonts w:ascii="Arial" w:hAnsi="Arial" w:cs="Arial"/>
                <w:color w:val="000000"/>
                <w:sz w:val="14"/>
                <w:szCs w:val="14"/>
              </w:rPr>
              <w:t xml:space="preserve">] Sì </w:t>
            </w:r>
            <w:r w:rsidR="00C24FC3">
              <w:rPr>
                <w:rFonts w:ascii="Arial" w:hAnsi="Arial" w:cs="Arial"/>
                <w:color w:val="000000"/>
                <w:sz w:val="14"/>
                <w:szCs w:val="14"/>
              </w:rPr>
              <w:t xml:space="preserve">   </w:t>
            </w:r>
            <w:r w:rsidRPr="003A443E">
              <w:rPr>
                <w:rFonts w:ascii="Arial" w:hAnsi="Arial" w:cs="Arial"/>
                <w:color w:val="000000"/>
                <w:sz w:val="14"/>
                <w:szCs w:val="14"/>
              </w:rPr>
              <w:t xml:space="preserve">[ </w:t>
            </w:r>
            <w:r w:rsidR="00C24FC3">
              <w:rPr>
                <w:rFonts w:ascii="Arial" w:hAnsi="Arial" w:cs="Arial"/>
                <w:color w:val="000000"/>
                <w:sz w:val="14"/>
                <w:szCs w:val="14"/>
              </w:rPr>
              <w:t xml:space="preserve"> </w:t>
            </w:r>
            <w:r w:rsidRPr="003A443E">
              <w:rPr>
                <w:rFonts w:ascii="Arial" w:hAnsi="Arial" w:cs="Arial"/>
                <w:color w:val="000000"/>
                <w:sz w:val="14"/>
                <w:szCs w:val="14"/>
              </w:rPr>
              <w:t>]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C5061A">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pPr>
            <w:r>
              <w:rPr>
                <w:rFonts w:ascii="Arial" w:hAnsi="Arial" w:cs="Arial"/>
                <w:b/>
                <w:sz w:val="15"/>
                <w:szCs w:val="15"/>
              </w:rPr>
              <w:t>Risposta:</w:t>
            </w:r>
            <w:r w:rsidR="007E196B">
              <w:rPr>
                <w:rFonts w:ascii="Arial" w:hAnsi="Arial" w:cs="Arial"/>
                <w:b/>
                <w:sz w:val="15"/>
                <w:szCs w:val="15"/>
              </w:rPr>
              <w:t xml:space="preserve"> </w:t>
            </w:r>
            <w:r w:rsidR="007E196B" w:rsidRPr="00C14EA5">
              <w:rPr>
                <w:rFonts w:ascii="Arial" w:hAnsi="Arial" w:cs="Arial"/>
                <w:b/>
                <w:i/>
                <w:color w:val="3366FF"/>
                <w:sz w:val="15"/>
                <w:szCs w:val="15"/>
              </w:rPr>
              <w:t>COMPILARE SE PERTINENTE</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2"/>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pPr>
            <w:r>
              <w:rPr>
                <w:rFonts w:ascii="Arial" w:hAnsi="Arial" w:cs="Arial"/>
                <w:sz w:val="15"/>
                <w:szCs w:val="15"/>
              </w:rPr>
              <w:t xml:space="preserve">[ </w:t>
            </w:r>
            <w:r w:rsidR="00206FB3">
              <w:rPr>
                <w:rFonts w:ascii="Arial" w:hAnsi="Arial" w:cs="Arial"/>
                <w:sz w:val="15"/>
                <w:szCs w:val="15"/>
              </w:rPr>
              <w:t xml:space="preserve"> </w:t>
            </w:r>
            <w:r>
              <w:rPr>
                <w:rFonts w:ascii="Arial" w:hAnsi="Arial" w:cs="Arial"/>
                <w:sz w:val="15"/>
                <w:szCs w:val="15"/>
              </w:rPr>
              <w:t xml:space="preserve">] Sì </w:t>
            </w:r>
            <w:r w:rsidR="00206FB3">
              <w:rPr>
                <w:rFonts w:ascii="Arial" w:hAnsi="Arial" w:cs="Arial"/>
                <w:sz w:val="15"/>
                <w:szCs w:val="15"/>
              </w:rPr>
              <w:t xml:space="preserve">      </w:t>
            </w:r>
            <w:r>
              <w:rPr>
                <w:rFonts w:ascii="Arial" w:hAnsi="Arial" w:cs="Arial"/>
                <w:sz w:val="15"/>
                <w:szCs w:val="15"/>
              </w:rPr>
              <w:t>[</w:t>
            </w:r>
            <w:r w:rsidR="00206FB3">
              <w:rPr>
                <w:rFonts w:ascii="Arial" w:hAnsi="Arial" w:cs="Arial"/>
                <w:sz w:val="15"/>
                <w:szCs w:val="15"/>
              </w:rPr>
              <w:t xml:space="preserve"> </w:t>
            </w:r>
            <w:r>
              <w:rPr>
                <w:rFonts w:ascii="Arial" w:hAnsi="Arial" w:cs="Arial"/>
                <w:sz w:val="15"/>
                <w:szCs w:val="15"/>
              </w:rPr>
              <w:t xml:space="preserve">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rsidP="00C5061A">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pStyle w:val="Text1"/>
              <w:spacing w:after="0"/>
              <w:ind w:left="0"/>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Default="00A23B3E" w:rsidP="00C5061A">
            <w:pPr>
              <w:pStyle w:val="Text1"/>
              <w:numPr>
                <w:ilvl w:val="0"/>
                <w:numId w:val="6"/>
              </w:numPr>
              <w:spacing w:after="0"/>
              <w:ind w:left="0" w:firstLine="0"/>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rsidP="00C5061A">
            <w:pPr>
              <w:pStyle w:val="Text1"/>
              <w:spacing w:before="0" w:after="0"/>
              <w:ind w:left="0"/>
              <w:rPr>
                <w:rFonts w:ascii="Arial" w:hAnsi="Arial" w:cs="Arial"/>
                <w:color w:val="000000"/>
                <w:sz w:val="14"/>
                <w:szCs w:val="14"/>
              </w:rPr>
            </w:pPr>
          </w:p>
          <w:p w:rsidR="00A23B3E" w:rsidRPr="003A443E" w:rsidRDefault="00A23B3E" w:rsidP="00C5061A">
            <w:pPr>
              <w:pStyle w:val="Text1"/>
              <w:spacing w:before="0" w:after="0"/>
              <w:ind w:left="0"/>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rsidP="00C5061A">
            <w:pPr>
              <w:pStyle w:val="Text1"/>
              <w:spacing w:before="0" w:after="0"/>
              <w:ind w:left="0"/>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rsidP="00C5061A">
            <w:pPr>
              <w:pStyle w:val="Text1"/>
              <w:spacing w:before="0" w:after="0"/>
              <w:ind w:left="0"/>
              <w:rPr>
                <w:rFonts w:ascii="Arial" w:hAnsi="Arial" w:cs="Arial"/>
                <w:b/>
                <w:color w:val="000000"/>
                <w:sz w:val="14"/>
                <w:szCs w:val="14"/>
              </w:rPr>
            </w:pPr>
          </w:p>
          <w:p w:rsidR="00A23B3E" w:rsidRDefault="00A23B3E" w:rsidP="00C5061A">
            <w:pPr>
              <w:pStyle w:val="Text1"/>
              <w:numPr>
                <w:ilvl w:val="0"/>
                <w:numId w:val="5"/>
              </w:numPr>
              <w:spacing w:before="0" w:after="0"/>
              <w:ind w:left="0" w:firstLine="0"/>
              <w:jc w:val="both"/>
              <w:rPr>
                <w:rFonts w:ascii="Arial" w:hAnsi="Arial" w:cs="Arial"/>
                <w:color w:val="000000"/>
                <w:sz w:val="14"/>
                <w:szCs w:val="14"/>
              </w:rPr>
            </w:pPr>
            <w:r w:rsidRPr="003A443E">
              <w:rPr>
                <w:rFonts w:ascii="Arial" w:hAnsi="Arial" w:cs="Arial"/>
                <w:color w:val="000000"/>
                <w:sz w:val="14"/>
                <w:szCs w:val="14"/>
              </w:rPr>
              <w:t xml:space="preserve">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r w:rsidR="00C078C2" w:rsidRPr="00131F67">
              <w:rPr>
                <w:rFonts w:eastAsia="Arial Unicode MS"/>
                <w:b/>
                <w:w w:val="105"/>
                <w:sz w:val="14"/>
                <w:szCs w:val="14"/>
              </w:rPr>
              <w:t xml:space="preserve"> (*)</w:t>
            </w:r>
          </w:p>
          <w:p w:rsidR="00C078C2" w:rsidRPr="00131F67" w:rsidRDefault="00C078C2" w:rsidP="00C5061A">
            <w:pPr>
              <w:pStyle w:val="Text1"/>
              <w:spacing w:after="0"/>
              <w:ind w:left="0"/>
              <w:jc w:val="both"/>
              <w:rPr>
                <w:rFonts w:ascii="Arial" w:hAnsi="Arial" w:cs="Arial"/>
                <w:color w:val="000000"/>
                <w:sz w:val="14"/>
                <w:szCs w:val="14"/>
              </w:rPr>
            </w:pPr>
            <w:r w:rsidRPr="00131F67">
              <w:rPr>
                <w:rFonts w:eastAsia="Arial Unicode MS"/>
                <w:b/>
                <w:w w:val="105"/>
                <w:sz w:val="14"/>
                <w:szCs w:val="14"/>
              </w:rPr>
              <w:t xml:space="preserve">(*) </w:t>
            </w:r>
            <w:r w:rsidRPr="00131F67">
              <w:rPr>
                <w:rFonts w:eastAsia="Arial Unicode MS"/>
                <w:b/>
                <w:i/>
                <w:w w:val="105"/>
                <w:sz w:val="14"/>
                <w:szCs w:val="14"/>
              </w:rPr>
              <w:t xml:space="preserve">N.B: ai sensi del comma 4 art. 48 del </w:t>
            </w:r>
            <w:proofErr w:type="spellStart"/>
            <w:r w:rsidRPr="00131F67">
              <w:rPr>
                <w:rFonts w:eastAsia="Arial Unicode MS"/>
                <w:b/>
                <w:i/>
                <w:w w:val="105"/>
                <w:sz w:val="14"/>
                <w:szCs w:val="14"/>
              </w:rPr>
              <w:t>D.Lgs.</w:t>
            </w:r>
            <w:proofErr w:type="spellEnd"/>
            <w:r w:rsidRPr="00131F67">
              <w:rPr>
                <w:rFonts w:eastAsia="Arial Unicode MS"/>
                <w:b/>
                <w:i/>
                <w:w w:val="105"/>
                <w:sz w:val="14"/>
                <w:szCs w:val="14"/>
              </w:rPr>
              <w:t xml:space="preserve"> 50/2016 specificare, oltre al ruolo all’interno del raggruppamento, le parti di servizio o della fornitura, con indicazione di eventuali quote percentuali, che eseguirà il singolo operatore economico che partecipa alla procedura riunito o consorziato.</w:t>
            </w:r>
          </w:p>
          <w:p w:rsidR="00C078C2" w:rsidRPr="003A443E" w:rsidRDefault="00C078C2" w:rsidP="00C5061A">
            <w:pPr>
              <w:pStyle w:val="Text1"/>
              <w:spacing w:before="0" w:after="0"/>
              <w:ind w:left="0"/>
              <w:jc w:val="both"/>
              <w:rPr>
                <w:rFonts w:ascii="Arial" w:hAnsi="Arial" w:cs="Arial"/>
                <w:color w:val="000000"/>
                <w:sz w:val="15"/>
                <w:szCs w:val="15"/>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pStyle w:val="Text1"/>
              <w:spacing w:before="0" w:after="0"/>
              <w:ind w:left="0"/>
              <w:rPr>
                <w:rFonts w:ascii="Arial" w:hAnsi="Arial" w:cs="Arial"/>
                <w:color w:val="000000"/>
                <w:sz w:val="15"/>
                <w:szCs w:val="15"/>
              </w:rPr>
            </w:pPr>
          </w:p>
          <w:p w:rsidR="00A23B3E" w:rsidRPr="003A443E" w:rsidRDefault="00A23B3E" w:rsidP="00C5061A">
            <w:pPr>
              <w:pStyle w:val="Text1"/>
              <w:spacing w:before="0" w:after="0"/>
              <w:ind w:left="0"/>
              <w:rPr>
                <w:rFonts w:ascii="Arial" w:hAnsi="Arial" w:cs="Arial"/>
                <w:color w:val="000000"/>
                <w:sz w:val="15"/>
                <w:szCs w:val="15"/>
              </w:rPr>
            </w:pPr>
          </w:p>
          <w:p w:rsidR="00A23B3E" w:rsidRPr="003A443E" w:rsidRDefault="00A23B3E" w:rsidP="00C5061A">
            <w:pPr>
              <w:pStyle w:val="Text1"/>
              <w:spacing w:before="0" w:after="0"/>
              <w:ind w:left="0"/>
              <w:rPr>
                <w:rFonts w:ascii="Arial" w:hAnsi="Arial" w:cs="Arial"/>
                <w:color w:val="000000"/>
                <w:sz w:val="15"/>
                <w:szCs w:val="15"/>
              </w:rPr>
            </w:pPr>
          </w:p>
          <w:p w:rsidR="001F35A9" w:rsidRPr="003A443E" w:rsidRDefault="001F35A9" w:rsidP="00C5061A">
            <w:pPr>
              <w:pStyle w:val="Text1"/>
              <w:spacing w:before="0" w:after="0"/>
              <w:ind w:left="0"/>
              <w:rPr>
                <w:rFonts w:ascii="Arial" w:hAnsi="Arial" w:cs="Arial"/>
                <w:color w:val="000000"/>
                <w:sz w:val="15"/>
                <w:szCs w:val="15"/>
              </w:rPr>
            </w:pPr>
          </w:p>
          <w:p w:rsidR="001F35A9" w:rsidRPr="003A443E" w:rsidRDefault="001F35A9" w:rsidP="00C5061A">
            <w:pPr>
              <w:pStyle w:val="Text1"/>
              <w:spacing w:before="0" w:after="0"/>
              <w:ind w:left="0"/>
              <w:rPr>
                <w:rFonts w:ascii="Arial" w:hAnsi="Arial" w:cs="Arial"/>
                <w:color w:val="000000"/>
                <w:sz w:val="15"/>
                <w:szCs w:val="15"/>
              </w:rPr>
            </w:pPr>
          </w:p>
          <w:p w:rsidR="00A23B3E" w:rsidRDefault="00A23B3E" w:rsidP="00C5061A">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131F67" w:rsidRDefault="00131F67" w:rsidP="00C5061A">
            <w:pPr>
              <w:pStyle w:val="Text1"/>
              <w:spacing w:before="0" w:after="0"/>
              <w:ind w:left="0"/>
              <w:rPr>
                <w:rFonts w:ascii="Arial" w:hAnsi="Arial" w:cs="Arial"/>
                <w:color w:val="000000"/>
                <w:sz w:val="15"/>
                <w:szCs w:val="15"/>
              </w:rPr>
            </w:pPr>
          </w:p>
          <w:p w:rsidR="00131F67" w:rsidRDefault="00131F67" w:rsidP="00C5061A">
            <w:pPr>
              <w:pStyle w:val="Text1"/>
              <w:spacing w:before="0" w:after="0"/>
              <w:ind w:left="0"/>
              <w:rPr>
                <w:rFonts w:ascii="Arial" w:hAnsi="Arial" w:cs="Arial"/>
                <w:color w:val="000000"/>
                <w:sz w:val="15"/>
                <w:szCs w:val="15"/>
              </w:rPr>
            </w:pPr>
          </w:p>
          <w:p w:rsidR="00131F67" w:rsidRDefault="00131F67" w:rsidP="00C5061A">
            <w:pPr>
              <w:pStyle w:val="Text1"/>
              <w:spacing w:before="0" w:after="0"/>
              <w:ind w:left="0"/>
              <w:rPr>
                <w:rFonts w:ascii="Arial" w:hAnsi="Arial" w:cs="Arial"/>
                <w:color w:val="000000"/>
                <w:sz w:val="15"/>
                <w:szCs w:val="15"/>
              </w:rPr>
            </w:pPr>
          </w:p>
          <w:p w:rsidR="00131F67" w:rsidRPr="003A443E" w:rsidRDefault="00131F67" w:rsidP="00C5061A">
            <w:pPr>
              <w:pStyle w:val="Text1"/>
              <w:spacing w:before="0" w:after="0"/>
              <w:ind w:left="0"/>
              <w:rPr>
                <w:rFonts w:ascii="Arial" w:hAnsi="Arial" w:cs="Arial"/>
                <w:color w:val="000000"/>
                <w:sz w:val="15"/>
                <w:szCs w:val="15"/>
              </w:rPr>
            </w:pPr>
          </w:p>
          <w:p w:rsidR="00A23B3E" w:rsidRPr="003A443E" w:rsidRDefault="00A23B3E" w:rsidP="00C5061A">
            <w:pPr>
              <w:pStyle w:val="Text1"/>
              <w:spacing w:before="0" w:after="0"/>
              <w:ind w:left="0"/>
              <w:rPr>
                <w:rFonts w:ascii="Arial" w:hAnsi="Arial" w:cs="Arial"/>
                <w:color w:val="000000"/>
                <w:sz w:val="15"/>
                <w:szCs w:val="15"/>
              </w:rPr>
            </w:pPr>
          </w:p>
          <w:p w:rsidR="00A23B3E" w:rsidRPr="003A443E" w:rsidRDefault="00A23B3E" w:rsidP="00C5061A">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rsidP="00C5061A">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rsidP="00C5061A">
            <w:pPr>
              <w:pStyle w:val="Text1"/>
              <w:spacing w:before="0" w:after="0"/>
              <w:ind w:left="0"/>
              <w:rPr>
                <w:rFonts w:ascii="Arial" w:hAnsi="Arial" w:cs="Arial"/>
                <w:color w:val="000000"/>
                <w:sz w:val="15"/>
                <w:szCs w:val="15"/>
              </w:rPr>
            </w:pPr>
          </w:p>
          <w:p w:rsidR="00A23B3E" w:rsidRPr="003A443E" w:rsidRDefault="00A23B3E" w:rsidP="00C5061A">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14EA5" w:rsidRDefault="00A23B3E" w:rsidP="00C5061A">
            <w:pPr>
              <w:pStyle w:val="Text1"/>
              <w:ind w:left="0"/>
            </w:pPr>
            <w:r w:rsidRPr="00C14EA5">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14EA5" w:rsidRDefault="00A23B3E" w:rsidP="00C5061A">
            <w:pPr>
              <w:pStyle w:val="Text1"/>
              <w:ind w:left="0"/>
            </w:pPr>
            <w:r w:rsidRPr="00C14EA5">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14EA5" w:rsidRDefault="00A23B3E" w:rsidP="00C5061A">
            <w:pPr>
              <w:pStyle w:val="Text1"/>
              <w:spacing w:after="0"/>
              <w:ind w:left="0"/>
            </w:pPr>
            <w:r w:rsidRPr="00C14EA5">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14EA5" w:rsidRDefault="00A23B3E" w:rsidP="00C5061A">
            <w:pPr>
              <w:pStyle w:val="Text1"/>
              <w:ind w:left="0"/>
            </w:pPr>
            <w:r w:rsidRPr="00C14EA5">
              <w:rPr>
                <w:rFonts w:ascii="Arial" w:hAnsi="Arial" w:cs="Arial"/>
                <w:sz w:val="15"/>
                <w:szCs w:val="15"/>
              </w:rPr>
              <w:t>[   ]</w:t>
            </w:r>
          </w:p>
        </w:tc>
      </w:tr>
    </w:tbl>
    <w:p w:rsidR="00A23B3E" w:rsidRPr="00AA5F93" w:rsidRDefault="00A23B3E" w:rsidP="00C5061A">
      <w:pPr>
        <w:pStyle w:val="SectionTitle"/>
        <w:spacing w:before="0" w:after="0"/>
        <w:jc w:val="both"/>
        <w:rPr>
          <w:rFonts w:ascii="Arial" w:hAnsi="Arial" w:cs="Arial"/>
          <w:b w:val="0"/>
          <w:caps/>
          <w:sz w:val="10"/>
          <w:szCs w:val="10"/>
        </w:rPr>
      </w:pPr>
    </w:p>
    <w:p w:rsidR="00A23B3E" w:rsidRPr="00AA5F93" w:rsidRDefault="00A23B3E" w:rsidP="00C5061A">
      <w:pPr>
        <w:pStyle w:val="SectionTitle"/>
        <w:spacing w:before="0" w:after="0"/>
        <w:jc w:val="both"/>
        <w:rPr>
          <w:rFonts w:ascii="Arial" w:hAnsi="Arial" w:cs="Arial"/>
          <w:b w:val="0"/>
          <w:caps/>
          <w:sz w:val="12"/>
          <w:szCs w:val="12"/>
        </w:rPr>
      </w:pPr>
    </w:p>
    <w:p w:rsidR="00A23B3E" w:rsidRDefault="00A23B3E" w:rsidP="00C5061A">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259B0" w:rsidRDefault="00A23B3E" w:rsidP="00C5061A">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20"/>
          <w:szCs w:val="20"/>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 xml:space="preserve">dell'operatore economico ai fini della procedura di appalto in oggetto; </w:t>
      </w:r>
      <w:r w:rsidRPr="003259B0">
        <w:rPr>
          <w:rFonts w:ascii="Arial" w:hAnsi="Arial" w:cs="Arial"/>
          <w:b/>
          <w:i/>
          <w:color w:val="000000"/>
          <w:sz w:val="18"/>
          <w:szCs w:val="18"/>
          <w:u w:val="single"/>
        </w:rPr>
        <w:t>se intervengono più legali rappresentanti ripetere tante volte quanto necessario</w:t>
      </w:r>
      <w:r w:rsidR="00856E74" w:rsidRPr="003259B0">
        <w:rPr>
          <w:rFonts w:ascii="Arial" w:hAnsi="Arial" w:cs="Arial"/>
          <w:b/>
          <w:i/>
          <w:color w:val="000000"/>
          <w:sz w:val="18"/>
          <w:szCs w:val="18"/>
          <w:u w:val="single"/>
        </w:rPr>
        <w:t xml:space="preserve"> ovvero tante volte quanti sono i soggetti interessati</w:t>
      </w:r>
      <w:r w:rsidR="001F35A9" w:rsidRPr="003259B0">
        <w:rPr>
          <w:rFonts w:ascii="Arial" w:hAnsi="Arial" w:cs="Arial"/>
          <w:b/>
          <w:i/>
          <w:color w:val="000000"/>
          <w:sz w:val="18"/>
          <w:szCs w:val="18"/>
          <w:u w:val="single"/>
        </w:rPr>
        <w:t>.</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56E74" w:rsidRDefault="00A23B3E" w:rsidP="00C5061A">
            <w:pPr>
              <w:rPr>
                <w:rFonts w:ascii="Arial" w:hAnsi="Arial" w:cs="Arial"/>
                <w:b/>
                <w:sz w:val="15"/>
                <w:szCs w:val="15"/>
              </w:rPr>
            </w:pPr>
            <w:r>
              <w:rPr>
                <w:rFonts w:ascii="Arial" w:hAnsi="Arial" w:cs="Arial"/>
                <w:b/>
                <w:sz w:val="15"/>
                <w:szCs w:val="15"/>
              </w:rPr>
              <w:t>Risposta:</w:t>
            </w:r>
            <w:r w:rsidR="006D129F">
              <w:rPr>
                <w:rFonts w:ascii="Arial" w:hAnsi="Arial" w:cs="Arial"/>
                <w:b/>
                <w:sz w:val="15"/>
                <w:szCs w:val="15"/>
              </w:rPr>
              <w:t xml:space="preserve"> </w:t>
            </w:r>
          </w:p>
          <w:p w:rsidR="006D129F" w:rsidRPr="00856E74" w:rsidRDefault="00856E74" w:rsidP="00C5061A">
            <w:pPr>
              <w:rPr>
                <w:rFonts w:ascii="Arial" w:hAnsi="Arial" w:cs="Arial"/>
                <w:b/>
                <w:i/>
                <w:sz w:val="15"/>
                <w:szCs w:val="15"/>
              </w:rPr>
            </w:pPr>
            <w:r w:rsidRPr="00856E74">
              <w:rPr>
                <w:rFonts w:ascii="Arial" w:hAnsi="Arial" w:cs="Arial"/>
                <w:b/>
                <w:i/>
                <w:color w:val="3366FF"/>
                <w:sz w:val="15"/>
                <w:szCs w:val="15"/>
              </w:rPr>
              <w:t xml:space="preserve">NB.: </w:t>
            </w:r>
            <w:r w:rsidR="006D129F" w:rsidRPr="00856E74">
              <w:rPr>
                <w:rFonts w:ascii="Arial" w:hAnsi="Arial" w:cs="Arial"/>
                <w:b/>
                <w:i/>
                <w:color w:val="3366FF"/>
                <w:sz w:val="15"/>
                <w:szCs w:val="15"/>
              </w:rPr>
              <w:t>INDICARE TUTTI I RAPPRESENTANTI LEGALI, PROCURATORI,</w:t>
            </w:r>
            <w:r w:rsidR="008A570F">
              <w:rPr>
                <w:rFonts w:ascii="Arial" w:hAnsi="Arial" w:cs="Arial"/>
                <w:b/>
                <w:i/>
                <w:color w:val="3366FF"/>
                <w:sz w:val="15"/>
                <w:szCs w:val="15"/>
              </w:rPr>
              <w:t xml:space="preserve"> </w:t>
            </w:r>
            <w:r>
              <w:rPr>
                <w:rFonts w:ascii="Arial" w:hAnsi="Arial" w:cs="Arial"/>
                <w:b/>
                <w:i/>
                <w:color w:val="3366FF"/>
                <w:sz w:val="15"/>
                <w:szCs w:val="15"/>
              </w:rPr>
              <w:t>DIRETTORI TECNICI,</w:t>
            </w:r>
            <w:r w:rsidR="006D129F" w:rsidRPr="00856E74">
              <w:rPr>
                <w:rFonts w:ascii="Arial" w:hAnsi="Arial" w:cs="Arial"/>
                <w:b/>
                <w:i/>
                <w:color w:val="3366FF"/>
                <w:sz w:val="15"/>
                <w:szCs w:val="15"/>
              </w:rPr>
              <w:t xml:space="preserve"> ETC</w:t>
            </w:r>
            <w:r w:rsidR="00E8105A">
              <w:rPr>
                <w:rFonts w:ascii="Arial" w:hAnsi="Arial" w:cs="Arial"/>
                <w:b/>
                <w:i/>
                <w:color w:val="3366FF"/>
                <w:sz w:val="15"/>
                <w:szCs w:val="15"/>
              </w:rPr>
              <w:t>.:</w:t>
            </w:r>
            <w:r w:rsidR="006D129F" w:rsidRPr="00856E74">
              <w:rPr>
                <w:rFonts w:ascii="Arial" w:hAnsi="Arial" w:cs="Arial"/>
                <w:b/>
                <w:i/>
                <w:color w:val="3366FF"/>
                <w:sz w:val="15"/>
                <w:szCs w:val="15"/>
              </w:rPr>
              <w:t>, CON POTER</w:t>
            </w:r>
            <w:r>
              <w:rPr>
                <w:rFonts w:ascii="Arial" w:hAnsi="Arial" w:cs="Arial"/>
                <w:b/>
                <w:i/>
                <w:color w:val="3366FF"/>
                <w:sz w:val="15"/>
                <w:szCs w:val="15"/>
              </w:rPr>
              <w:t>I</w:t>
            </w:r>
            <w:r w:rsidR="006D129F" w:rsidRPr="00856E74">
              <w:rPr>
                <w:rFonts w:ascii="Arial" w:hAnsi="Arial" w:cs="Arial"/>
                <w:b/>
                <w:i/>
                <w:color w:val="3366FF"/>
                <w:sz w:val="15"/>
                <w:szCs w:val="15"/>
              </w:rPr>
              <w:t xml:space="preserve"> DI FIRMA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5817C3" w:rsidP="00C5061A">
            <w:pPr>
              <w:spacing w:before="40" w:after="40"/>
            </w:pPr>
            <w:r>
              <w:rPr>
                <w:rFonts w:ascii="Arial" w:hAnsi="Arial" w:cs="Arial"/>
                <w:sz w:val="14"/>
                <w:szCs w:val="14"/>
              </w:rPr>
              <w:t xml:space="preserve">Nome completo; </w:t>
            </w:r>
            <w:r>
              <w:rPr>
                <w:rFonts w:ascii="Arial" w:hAnsi="Arial" w:cs="Arial"/>
                <w:sz w:val="14"/>
                <w:szCs w:val="14"/>
              </w:rPr>
              <w:br/>
            </w:r>
            <w:r w:rsidR="00A23B3E">
              <w:rPr>
                <w:rFonts w:ascii="Arial" w:hAnsi="Arial" w:cs="Arial"/>
                <w:sz w:val="14"/>
                <w:szCs w:val="14"/>
              </w:rPr>
              <w:t xml:space="preserve">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817C3" w:rsidRPr="005817C3" w:rsidRDefault="005817C3" w:rsidP="00C5061A">
            <w:pPr>
              <w:spacing w:after="0"/>
              <w:rPr>
                <w:rFonts w:ascii="Arial" w:hAnsi="Arial" w:cs="Arial"/>
                <w:b/>
                <w:i/>
                <w:color w:val="3366FF"/>
                <w:sz w:val="15"/>
                <w:szCs w:val="15"/>
              </w:rPr>
            </w:pPr>
            <w:r w:rsidRPr="005817C3">
              <w:rPr>
                <w:rFonts w:ascii="Arial" w:hAnsi="Arial" w:cs="Arial"/>
                <w:b/>
                <w:i/>
                <w:color w:val="3366FF"/>
                <w:sz w:val="15"/>
                <w:szCs w:val="15"/>
              </w:rPr>
              <w:t>SPECIFICARE PER OGNI NOMINATIVO INDICATO, DATA DI NASCITA E CODICE FISCALE</w:t>
            </w:r>
          </w:p>
          <w:p w:rsidR="00A23B3E" w:rsidRDefault="00A23B3E" w:rsidP="00C5061A">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4"/>
                <w:szCs w:val="14"/>
              </w:rPr>
              <w:t>[………….…]</w:t>
            </w:r>
          </w:p>
        </w:tc>
      </w:tr>
    </w:tbl>
    <w:p w:rsidR="00A23B3E" w:rsidRPr="003A443E" w:rsidRDefault="00A23B3E" w:rsidP="00C5061A">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14EA5" w:rsidRDefault="00A23B3E" w:rsidP="00C5061A">
            <w:pPr>
              <w:rPr>
                <w:color w:val="000000"/>
              </w:rPr>
            </w:pPr>
            <w:r w:rsidRPr="00C14EA5">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14EA5" w:rsidRDefault="00A23B3E" w:rsidP="00C5061A">
            <w:pPr>
              <w:rPr>
                <w:color w:val="000000"/>
              </w:rPr>
            </w:pPr>
            <w:r w:rsidRPr="00C14EA5">
              <w:rPr>
                <w:rFonts w:ascii="Arial" w:hAnsi="Arial" w:cs="Arial"/>
                <w:b/>
                <w:color w:val="000000"/>
                <w:sz w:val="15"/>
                <w:szCs w:val="15"/>
              </w:rPr>
              <w:t>Risposta:</w:t>
            </w:r>
            <w:r w:rsidR="00DA47AC" w:rsidRPr="00C14EA5">
              <w:rPr>
                <w:rFonts w:ascii="Arial" w:hAnsi="Arial" w:cs="Arial"/>
                <w:b/>
                <w:color w:val="000000"/>
                <w:sz w:val="15"/>
                <w:szCs w:val="15"/>
              </w:rPr>
              <w:t xml:space="preserve"> </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14EA5" w:rsidRDefault="00A23B3E" w:rsidP="00C5061A">
            <w:pPr>
              <w:rPr>
                <w:rFonts w:ascii="Arial" w:hAnsi="Arial" w:cs="Arial"/>
                <w:b/>
                <w:iCs/>
                <w:color w:val="000000"/>
                <w:sz w:val="14"/>
                <w:szCs w:val="14"/>
              </w:rPr>
            </w:pPr>
            <w:r w:rsidRPr="00C14EA5">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C14EA5" w:rsidRDefault="00A23B3E" w:rsidP="00C5061A">
            <w:pPr>
              <w:rPr>
                <w:rFonts w:ascii="Arial" w:hAnsi="Arial" w:cs="Arial"/>
                <w:iCs/>
                <w:color w:val="000000"/>
                <w:sz w:val="14"/>
                <w:szCs w:val="14"/>
              </w:rPr>
            </w:pPr>
            <w:r w:rsidRPr="00C14EA5">
              <w:rPr>
                <w:rFonts w:ascii="Arial" w:hAnsi="Arial" w:cs="Arial"/>
                <w:b/>
                <w:iCs/>
                <w:color w:val="000000"/>
                <w:sz w:val="14"/>
                <w:szCs w:val="14"/>
              </w:rPr>
              <w:t xml:space="preserve">In caso affermativo: </w:t>
            </w:r>
          </w:p>
          <w:p w:rsidR="00A23B3E" w:rsidRPr="00C14EA5" w:rsidRDefault="00A23B3E" w:rsidP="00C5061A">
            <w:pPr>
              <w:rPr>
                <w:rFonts w:ascii="Arial" w:hAnsi="Arial" w:cs="Arial"/>
                <w:iCs/>
                <w:color w:val="000000"/>
                <w:sz w:val="14"/>
                <w:szCs w:val="14"/>
              </w:rPr>
            </w:pPr>
            <w:r w:rsidRPr="00C14EA5">
              <w:rPr>
                <w:rFonts w:ascii="Arial" w:hAnsi="Arial" w:cs="Arial"/>
                <w:iCs/>
                <w:color w:val="000000"/>
                <w:sz w:val="14"/>
                <w:szCs w:val="14"/>
              </w:rPr>
              <w:t>Indicare la denominazione degli operatori economici di cui si intende avvalersi:</w:t>
            </w:r>
          </w:p>
          <w:p w:rsidR="00A23B3E" w:rsidRPr="00C14EA5" w:rsidRDefault="00A23B3E" w:rsidP="00C5061A">
            <w:pPr>
              <w:rPr>
                <w:color w:val="000000"/>
              </w:rPr>
            </w:pPr>
            <w:r w:rsidRPr="00C14EA5">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14EA5" w:rsidRDefault="00A23B3E" w:rsidP="00C5061A">
            <w:pPr>
              <w:rPr>
                <w:rFonts w:ascii="Arial" w:hAnsi="Arial" w:cs="Arial"/>
                <w:color w:val="000000"/>
                <w:sz w:val="15"/>
                <w:szCs w:val="15"/>
              </w:rPr>
            </w:pPr>
            <w:r w:rsidRPr="00C14EA5">
              <w:rPr>
                <w:rFonts w:ascii="Arial" w:hAnsi="Arial" w:cs="Arial"/>
                <w:color w:val="000000"/>
                <w:sz w:val="15"/>
                <w:szCs w:val="15"/>
              </w:rPr>
              <w:t xml:space="preserve">[ </w:t>
            </w:r>
            <w:r w:rsidR="00367026" w:rsidRPr="00C14EA5">
              <w:rPr>
                <w:rFonts w:ascii="Arial" w:hAnsi="Arial" w:cs="Arial"/>
                <w:color w:val="000000"/>
                <w:sz w:val="15"/>
                <w:szCs w:val="15"/>
              </w:rPr>
              <w:t xml:space="preserve"> </w:t>
            </w:r>
            <w:r w:rsidRPr="00C14EA5">
              <w:rPr>
                <w:rFonts w:ascii="Arial" w:hAnsi="Arial" w:cs="Arial"/>
                <w:color w:val="000000"/>
                <w:sz w:val="15"/>
                <w:szCs w:val="15"/>
              </w:rPr>
              <w:t xml:space="preserve">]Sì </w:t>
            </w:r>
            <w:r w:rsidR="00367026" w:rsidRPr="00C14EA5">
              <w:rPr>
                <w:rFonts w:ascii="Arial" w:hAnsi="Arial" w:cs="Arial"/>
                <w:color w:val="000000"/>
                <w:sz w:val="15"/>
                <w:szCs w:val="15"/>
              </w:rPr>
              <w:t xml:space="preserve">       </w:t>
            </w:r>
            <w:r w:rsidRPr="00C14EA5">
              <w:rPr>
                <w:rFonts w:ascii="Arial" w:hAnsi="Arial" w:cs="Arial"/>
                <w:color w:val="000000"/>
                <w:sz w:val="15"/>
                <w:szCs w:val="15"/>
              </w:rPr>
              <w:t>[</w:t>
            </w:r>
            <w:r w:rsidR="00367026" w:rsidRPr="00C14EA5">
              <w:rPr>
                <w:rFonts w:ascii="Arial" w:hAnsi="Arial" w:cs="Arial"/>
                <w:color w:val="000000"/>
                <w:sz w:val="15"/>
                <w:szCs w:val="15"/>
              </w:rPr>
              <w:t xml:space="preserve"> </w:t>
            </w:r>
            <w:r w:rsidRPr="00C14EA5">
              <w:rPr>
                <w:rFonts w:ascii="Arial" w:hAnsi="Arial" w:cs="Arial"/>
                <w:color w:val="000000"/>
                <w:sz w:val="15"/>
                <w:szCs w:val="15"/>
              </w:rPr>
              <w:t xml:space="preserve"> ]No</w:t>
            </w:r>
          </w:p>
          <w:p w:rsidR="00A23B3E" w:rsidRPr="00C14EA5" w:rsidRDefault="00A23B3E" w:rsidP="00C5061A">
            <w:pPr>
              <w:rPr>
                <w:rFonts w:ascii="Arial" w:hAnsi="Arial" w:cs="Arial"/>
                <w:color w:val="000000"/>
                <w:sz w:val="15"/>
                <w:szCs w:val="15"/>
              </w:rPr>
            </w:pPr>
          </w:p>
          <w:p w:rsidR="00CA04F3" w:rsidRPr="00C14EA5" w:rsidRDefault="00CA04F3" w:rsidP="00C5061A">
            <w:pPr>
              <w:rPr>
                <w:rFonts w:ascii="Arial" w:hAnsi="Arial" w:cs="Arial"/>
                <w:color w:val="000000"/>
                <w:sz w:val="15"/>
                <w:szCs w:val="15"/>
              </w:rPr>
            </w:pPr>
          </w:p>
          <w:p w:rsidR="00A23B3E" w:rsidRPr="00C14EA5" w:rsidRDefault="00A23B3E" w:rsidP="00C5061A">
            <w:pPr>
              <w:spacing w:after="240"/>
              <w:rPr>
                <w:rFonts w:ascii="Arial" w:hAnsi="Arial" w:cs="Arial"/>
                <w:color w:val="000000"/>
                <w:sz w:val="14"/>
                <w:szCs w:val="14"/>
              </w:rPr>
            </w:pPr>
            <w:r w:rsidRPr="00C14EA5">
              <w:rPr>
                <w:rFonts w:ascii="Arial" w:hAnsi="Arial" w:cs="Arial"/>
                <w:color w:val="000000"/>
                <w:sz w:val="14"/>
                <w:szCs w:val="14"/>
              </w:rPr>
              <w:t>[………….…]</w:t>
            </w:r>
          </w:p>
          <w:p w:rsidR="00A23B3E" w:rsidRPr="00C14EA5" w:rsidRDefault="00A23B3E" w:rsidP="00C5061A">
            <w:pPr>
              <w:spacing w:after="240"/>
              <w:rPr>
                <w:color w:val="000000"/>
              </w:rPr>
            </w:pPr>
            <w:r w:rsidRPr="00C14EA5">
              <w:rPr>
                <w:rFonts w:ascii="Arial" w:hAnsi="Arial" w:cs="Arial"/>
                <w:color w:val="000000"/>
                <w:sz w:val="14"/>
                <w:szCs w:val="14"/>
              </w:rPr>
              <w:t>[………….…]</w:t>
            </w:r>
          </w:p>
        </w:tc>
      </w:tr>
    </w:tbl>
    <w:p w:rsidR="00A23B3E" w:rsidRPr="003A443E" w:rsidRDefault="00A23B3E" w:rsidP="00C5061A">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C5061A">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C5061A">
      <w:pPr>
        <w:pStyle w:val="ChapterTitle"/>
        <w:spacing w:before="0" w:after="0"/>
        <w:jc w:val="left"/>
        <w:rPr>
          <w:rFonts w:ascii="Arial" w:hAnsi="Arial" w:cs="Arial"/>
          <w:b w:val="0"/>
          <w:caps/>
          <w:sz w:val="14"/>
          <w:szCs w:val="14"/>
        </w:rPr>
      </w:pPr>
    </w:p>
    <w:p w:rsidR="00A23B3E" w:rsidRPr="003A443E" w:rsidRDefault="00A23B3E" w:rsidP="00C5061A">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C5061A">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Risposta:</w:t>
            </w:r>
            <w:r w:rsidR="007E196B">
              <w:rPr>
                <w:rFonts w:ascii="Arial" w:hAnsi="Arial" w:cs="Arial"/>
                <w:b/>
                <w:sz w:val="15"/>
                <w:szCs w:val="15"/>
              </w:rPr>
              <w:t xml:space="preserve"> </w:t>
            </w:r>
            <w:r w:rsidR="007E196B" w:rsidRPr="007E196B">
              <w:rPr>
                <w:rFonts w:ascii="Arial" w:hAnsi="Arial" w:cs="Arial"/>
                <w:b/>
                <w:i/>
                <w:color w:val="3366FF"/>
                <w:sz w:val="14"/>
                <w:szCs w:val="14"/>
              </w:rPr>
              <w:t>COMPILARE</w:t>
            </w:r>
            <w:r w:rsidR="00367026">
              <w:rPr>
                <w:rFonts w:ascii="Arial" w:hAnsi="Arial" w:cs="Arial"/>
                <w:b/>
                <w:i/>
                <w:color w:val="3366FF"/>
                <w:sz w:val="14"/>
                <w:szCs w:val="14"/>
              </w:rPr>
              <w:t>,</w:t>
            </w:r>
            <w:r w:rsidR="007E196B" w:rsidRPr="007E196B">
              <w:rPr>
                <w:rFonts w:ascii="Arial" w:hAnsi="Arial" w:cs="Arial"/>
                <w:b/>
                <w:i/>
                <w:color w:val="3366FF"/>
                <w:sz w:val="14"/>
                <w:szCs w:val="14"/>
              </w:rPr>
              <w:t xml:space="preserve"> SE PERTINENTE</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rFonts w:ascii="Arial" w:hAnsi="Arial" w:cs="Arial"/>
                <w:b/>
                <w:color w:val="000000"/>
                <w:sz w:val="15"/>
                <w:szCs w:val="15"/>
              </w:rPr>
            </w:pPr>
            <w:r w:rsidRPr="003A443E">
              <w:rPr>
                <w:rFonts w:ascii="Arial" w:hAnsi="Arial" w:cs="Arial"/>
                <w:color w:val="000000"/>
                <w:sz w:val="15"/>
                <w:szCs w:val="15"/>
              </w:rPr>
              <w:lastRenderedPageBreak/>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rsidP="00C5061A">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C5061A">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Default="00A23B3E" w:rsidP="00C5061A">
            <w:pPr>
              <w:jc w:val="both"/>
              <w:rPr>
                <w:rFonts w:ascii="Arial" w:hAnsi="Arial" w:cs="Arial"/>
                <w:color w:val="000000"/>
                <w:sz w:val="15"/>
                <w:szCs w:val="15"/>
              </w:rPr>
            </w:pPr>
            <w:r w:rsidRPr="003A443E">
              <w:rPr>
                <w:rFonts w:ascii="Arial" w:hAnsi="Arial" w:cs="Arial"/>
                <w:color w:val="000000"/>
                <w:sz w:val="15"/>
                <w:szCs w:val="15"/>
              </w:rPr>
              <w:t>Nel caso ricorrano le condizioni di cui all’articolo 105, comma 6, del Codice, indicare la denominazione dei subappaltatori proposti:</w:t>
            </w:r>
          </w:p>
          <w:p w:rsidR="005910C6" w:rsidRDefault="005910C6" w:rsidP="00C5061A">
            <w:pPr>
              <w:jc w:val="both"/>
              <w:rPr>
                <w:rFonts w:ascii="Arial" w:hAnsi="Arial" w:cs="Arial"/>
                <w:color w:val="000000"/>
                <w:sz w:val="15"/>
                <w:szCs w:val="15"/>
              </w:rPr>
            </w:pPr>
          </w:p>
          <w:p w:rsidR="005910C6" w:rsidRPr="003A443E" w:rsidRDefault="007530D4" w:rsidP="00C5061A">
            <w:pPr>
              <w:jc w:val="both"/>
              <w:rPr>
                <w:color w:val="000000"/>
              </w:rPr>
            </w:pPr>
            <w:r>
              <w:rPr>
                <w:rFonts w:ascii="Arial" w:hAnsi="Arial" w:cs="Arial"/>
                <w:b/>
                <w:i/>
                <w:color w:val="3366FF"/>
                <w:sz w:val="14"/>
                <w:szCs w:val="14"/>
              </w:rPr>
              <w:t xml:space="preserve">NB.: </w:t>
            </w:r>
            <w:r w:rsidRPr="001E2F64">
              <w:rPr>
                <w:rFonts w:ascii="Arial" w:hAnsi="Arial" w:cs="Arial"/>
                <w:b/>
                <w:i/>
                <w:color w:val="3366FF"/>
                <w:sz w:val="14"/>
                <w:szCs w:val="14"/>
              </w:rPr>
              <w:t>indicare tante terne di subappaltatori quanti sono i servizi e</w:t>
            </w:r>
            <w:r>
              <w:rPr>
                <w:rFonts w:ascii="Arial" w:hAnsi="Arial" w:cs="Arial"/>
                <w:b/>
                <w:i/>
                <w:color w:val="3366FF"/>
                <w:sz w:val="14"/>
                <w:szCs w:val="14"/>
              </w:rPr>
              <w:t>/o le</w:t>
            </w:r>
            <w:r w:rsidRPr="001E2F64">
              <w:rPr>
                <w:rFonts w:ascii="Arial" w:hAnsi="Arial" w:cs="Arial"/>
                <w:b/>
                <w:i/>
                <w:color w:val="3366FF"/>
                <w:sz w:val="14"/>
                <w:szCs w:val="14"/>
              </w:rPr>
              <w:t xml:space="preserve"> forniture che intende subappaltare.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rFonts w:ascii="Arial" w:hAnsi="Arial" w:cs="Arial"/>
                <w:b/>
                <w:color w:val="000000"/>
                <w:sz w:val="15"/>
                <w:szCs w:val="15"/>
              </w:rPr>
            </w:pPr>
            <w:r w:rsidRPr="003A443E">
              <w:rPr>
                <w:rFonts w:ascii="Arial" w:hAnsi="Arial" w:cs="Arial"/>
                <w:color w:val="000000"/>
                <w:sz w:val="15"/>
                <w:szCs w:val="15"/>
              </w:rPr>
              <w:t xml:space="preserve">[ </w:t>
            </w:r>
            <w:r w:rsidR="00367026">
              <w:rPr>
                <w:rFonts w:ascii="Arial" w:hAnsi="Arial" w:cs="Arial"/>
                <w:color w:val="000000"/>
                <w:sz w:val="15"/>
                <w:szCs w:val="15"/>
              </w:rPr>
              <w:t xml:space="preserve"> </w:t>
            </w:r>
            <w:r w:rsidRPr="003A443E">
              <w:rPr>
                <w:rFonts w:ascii="Arial" w:hAnsi="Arial" w:cs="Arial"/>
                <w:color w:val="000000"/>
                <w:sz w:val="15"/>
                <w:szCs w:val="15"/>
              </w:rPr>
              <w:t xml:space="preserve">]Sì </w:t>
            </w:r>
            <w:r w:rsidR="00367026">
              <w:rPr>
                <w:rFonts w:ascii="Arial" w:hAnsi="Arial" w:cs="Arial"/>
                <w:color w:val="000000"/>
                <w:sz w:val="15"/>
                <w:szCs w:val="15"/>
              </w:rPr>
              <w:t xml:space="preserve">      </w:t>
            </w:r>
            <w:r w:rsidRPr="003A443E">
              <w:rPr>
                <w:rFonts w:ascii="Arial" w:hAnsi="Arial" w:cs="Arial"/>
                <w:color w:val="000000"/>
                <w:sz w:val="15"/>
                <w:szCs w:val="15"/>
              </w:rPr>
              <w:t xml:space="preserve">[ </w:t>
            </w:r>
            <w:r w:rsidR="00367026">
              <w:rPr>
                <w:rFonts w:ascii="Arial" w:hAnsi="Arial" w:cs="Arial"/>
                <w:color w:val="000000"/>
                <w:sz w:val="15"/>
                <w:szCs w:val="15"/>
              </w:rPr>
              <w:t xml:space="preserve"> </w:t>
            </w:r>
            <w:r w:rsidRPr="003A443E">
              <w:rPr>
                <w:rFonts w:ascii="Arial" w:hAnsi="Arial" w:cs="Arial"/>
                <w:color w:val="000000"/>
                <w:sz w:val="15"/>
                <w:szCs w:val="15"/>
              </w:rPr>
              <w:t>]No</w:t>
            </w:r>
            <w:r w:rsidRPr="003A443E">
              <w:rPr>
                <w:rFonts w:ascii="Arial" w:hAnsi="Arial" w:cs="Arial"/>
                <w:color w:val="000000"/>
                <w:sz w:val="15"/>
                <w:szCs w:val="15"/>
              </w:rPr>
              <w:br/>
            </w:r>
          </w:p>
          <w:p w:rsidR="00A23B3E" w:rsidRPr="003A443E" w:rsidRDefault="00A23B3E" w:rsidP="00C5061A">
            <w:pPr>
              <w:rPr>
                <w:rFonts w:ascii="Arial" w:hAnsi="Arial" w:cs="Arial"/>
                <w:b/>
                <w:color w:val="000000"/>
                <w:sz w:val="15"/>
                <w:szCs w:val="15"/>
              </w:rPr>
            </w:pPr>
          </w:p>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rsidP="00C5061A">
            <w:pPr>
              <w:rPr>
                <w:rFonts w:ascii="Arial" w:hAnsi="Arial" w:cs="Arial"/>
                <w:color w:val="000000"/>
                <w:sz w:val="15"/>
                <w:szCs w:val="15"/>
              </w:rPr>
            </w:pPr>
          </w:p>
          <w:p w:rsidR="00A23B3E" w:rsidRPr="003A443E" w:rsidRDefault="00A23B3E" w:rsidP="00C5061A">
            <w:pPr>
              <w:rPr>
                <w:color w:val="000000"/>
              </w:rPr>
            </w:pPr>
            <w:r w:rsidRPr="003A443E">
              <w:rPr>
                <w:rFonts w:ascii="Arial" w:hAnsi="Arial" w:cs="Arial"/>
                <w:color w:val="000000"/>
                <w:sz w:val="15"/>
                <w:szCs w:val="15"/>
              </w:rPr>
              <w:t>[……………….]</w:t>
            </w:r>
          </w:p>
        </w:tc>
      </w:tr>
    </w:tbl>
    <w:p w:rsidR="00A23B3E" w:rsidRPr="003A443E" w:rsidRDefault="00A23B3E" w:rsidP="00C5061A">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rsidP="00C5061A">
      <w:pPr>
        <w:spacing w:before="0"/>
        <w:rPr>
          <w:rFonts w:ascii="Arial" w:hAnsi="Arial" w:cs="Arial"/>
          <w:b/>
          <w:sz w:val="15"/>
          <w:szCs w:val="15"/>
        </w:rPr>
      </w:pPr>
    </w:p>
    <w:p w:rsidR="00A23B3E" w:rsidRPr="003A443E" w:rsidRDefault="00A23B3E" w:rsidP="00C5061A">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rsidP="00C5061A">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rsidP="00C5061A">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C5061A">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0" w:firstLine="0"/>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C5061A">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0" w:firstLine="0"/>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p>
    <w:p w:rsidR="00EB216B" w:rsidRPr="003A443E" w:rsidRDefault="00A23B3E" w:rsidP="00C5061A">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0" w:firstLine="0"/>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C5061A">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0" w:firstLine="0"/>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p>
    <w:p w:rsidR="00EB216B" w:rsidRPr="003A443E" w:rsidRDefault="00A23B3E" w:rsidP="00C5061A">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0" w:firstLine="0"/>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7"/>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C5061A">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0" w:firstLine="0"/>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8"/>
      </w:r>
      <w:r w:rsidR="00EB216B" w:rsidRPr="003A443E">
        <w:rPr>
          <w:rFonts w:ascii="Arial" w:hAnsi="Arial" w:cs="Arial"/>
          <w:color w:val="000000"/>
          <w:sz w:val="14"/>
          <w:szCs w:val="14"/>
        </w:rPr>
        <w:t>)</w:t>
      </w:r>
    </w:p>
    <w:p w:rsidR="005C49E6" w:rsidRPr="003A443E" w:rsidRDefault="005C49E6" w:rsidP="00C5061A">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C5061A">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0" w:firstLine="0"/>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C5061A">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after="0"/>
              <w:rPr>
                <w:rFonts w:ascii="Arial" w:hAnsi="Arial" w:cs="Arial"/>
                <w:b/>
                <w:color w:val="000000"/>
                <w:sz w:val="14"/>
                <w:szCs w:val="14"/>
              </w:rPr>
            </w:pPr>
            <w:r w:rsidRPr="00EB45DC">
              <w:rPr>
                <w:rFonts w:ascii="Arial" w:hAnsi="Arial" w:cs="Arial"/>
                <w:b/>
                <w:color w:val="000000"/>
                <w:sz w:val="14"/>
                <w:szCs w:val="14"/>
              </w:rPr>
              <w:t>Risposta:</w:t>
            </w:r>
          </w:p>
          <w:p w:rsidR="00AC42E4" w:rsidRPr="00FF2C2E" w:rsidRDefault="00FF2C2E" w:rsidP="00C5061A">
            <w:pPr>
              <w:spacing w:after="0"/>
              <w:rPr>
                <w:i/>
                <w:color w:val="3366FF"/>
              </w:rPr>
            </w:pPr>
            <w:r w:rsidRPr="00FF2C2E">
              <w:rPr>
                <w:rFonts w:ascii="Arial" w:hAnsi="Arial" w:cs="Arial"/>
                <w:b/>
                <w:i/>
                <w:color w:val="3366FF"/>
                <w:sz w:val="14"/>
                <w:szCs w:val="14"/>
              </w:rPr>
              <w:t xml:space="preserve">NB.: </w:t>
            </w:r>
            <w:r w:rsidR="00AC42E4" w:rsidRPr="00FF2C2E">
              <w:rPr>
                <w:rFonts w:ascii="Arial" w:hAnsi="Arial" w:cs="Arial"/>
                <w:b/>
                <w:i/>
                <w:color w:val="3366FF"/>
                <w:sz w:val="14"/>
                <w:szCs w:val="14"/>
              </w:rPr>
              <w:t>COMPILARE</w:t>
            </w:r>
            <w:r w:rsidR="006D129F" w:rsidRPr="00FF2C2E">
              <w:rPr>
                <w:rFonts w:ascii="Arial" w:hAnsi="Arial" w:cs="Arial"/>
                <w:b/>
                <w:i/>
                <w:color w:val="3366FF"/>
                <w:sz w:val="14"/>
                <w:szCs w:val="14"/>
              </w:rPr>
              <w:t xml:space="preserve"> CON </w:t>
            </w:r>
            <w:r w:rsidRPr="00FF2C2E">
              <w:rPr>
                <w:rFonts w:ascii="Arial" w:hAnsi="Arial" w:cs="Arial"/>
                <w:b/>
                <w:i/>
                <w:color w:val="3366FF"/>
                <w:sz w:val="14"/>
                <w:szCs w:val="14"/>
              </w:rPr>
              <w:t xml:space="preserve">I </w:t>
            </w:r>
            <w:r w:rsidR="006D129F" w:rsidRPr="00FF2C2E">
              <w:rPr>
                <w:rFonts w:ascii="Arial" w:hAnsi="Arial" w:cs="Arial"/>
                <w:b/>
                <w:i/>
                <w:color w:val="3366FF"/>
                <w:sz w:val="14"/>
                <w:szCs w:val="14"/>
              </w:rPr>
              <w:t>DATI CASELLARIO GIUDIZIALE PRESSO IL TRIBUNALE</w:t>
            </w:r>
            <w:r w:rsidR="000F20D5">
              <w:rPr>
                <w:rFonts w:ascii="Arial" w:hAnsi="Arial" w:cs="Arial"/>
                <w:b/>
                <w:i/>
                <w:color w:val="3366FF"/>
                <w:sz w:val="14"/>
                <w:szCs w:val="14"/>
              </w:rPr>
              <w:t xml:space="preserve"> (indicare)</w:t>
            </w:r>
            <w:r w:rsidR="006D129F" w:rsidRPr="00FF2C2E">
              <w:rPr>
                <w:rFonts w:ascii="Arial" w:hAnsi="Arial" w:cs="Arial"/>
                <w:b/>
                <w:i/>
                <w:color w:val="3366FF"/>
                <w:sz w:val="14"/>
                <w:szCs w:val="14"/>
              </w:rPr>
              <w:t>…..</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C5061A">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C5061A">
            <w:pPr>
              <w:rPr>
                <w:rStyle w:val="small"/>
                <w:color w:val="000000"/>
              </w:rPr>
            </w:pPr>
          </w:p>
          <w:p w:rsidR="00270DA2" w:rsidRPr="00EB45DC" w:rsidRDefault="00270DA2" w:rsidP="00C5061A">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C5061A">
            <w:pPr>
              <w:spacing w:after="0"/>
              <w:rPr>
                <w:rFonts w:ascii="Arial" w:hAnsi="Arial" w:cs="Arial"/>
                <w:color w:val="000000"/>
                <w:sz w:val="14"/>
                <w:szCs w:val="14"/>
              </w:rPr>
            </w:pPr>
            <w:r w:rsidRPr="00EB45DC">
              <w:rPr>
                <w:rFonts w:ascii="Arial" w:hAnsi="Arial" w:cs="Arial"/>
                <w:color w:val="000000"/>
                <w:sz w:val="14"/>
                <w:szCs w:val="14"/>
              </w:rPr>
              <w:t>[</w:t>
            </w:r>
            <w:r w:rsidR="008F1847">
              <w:rPr>
                <w:rFonts w:ascii="Arial" w:hAnsi="Arial" w:cs="Arial"/>
                <w:color w:val="000000"/>
                <w:sz w:val="14"/>
                <w:szCs w:val="14"/>
              </w:rPr>
              <w:t xml:space="preserve"> </w:t>
            </w:r>
            <w:r w:rsidRPr="00EB45DC">
              <w:rPr>
                <w:rFonts w:ascii="Arial" w:hAnsi="Arial" w:cs="Arial"/>
                <w:color w:val="000000"/>
                <w:sz w:val="14"/>
                <w:szCs w:val="14"/>
              </w:rPr>
              <w:t xml:space="preserve"> ] Sì </w:t>
            </w:r>
            <w:r w:rsidR="008F1847">
              <w:rPr>
                <w:rFonts w:ascii="Arial" w:hAnsi="Arial" w:cs="Arial"/>
                <w:color w:val="000000"/>
                <w:sz w:val="14"/>
                <w:szCs w:val="14"/>
              </w:rPr>
              <w:t xml:space="preserve">      </w:t>
            </w:r>
            <w:r w:rsidRPr="00EB45DC">
              <w:rPr>
                <w:rFonts w:ascii="Arial" w:hAnsi="Arial" w:cs="Arial"/>
                <w:color w:val="000000"/>
                <w:sz w:val="14"/>
                <w:szCs w:val="14"/>
              </w:rPr>
              <w:t>[</w:t>
            </w:r>
            <w:r w:rsidR="008F1847">
              <w:rPr>
                <w:rFonts w:ascii="Arial" w:hAnsi="Arial" w:cs="Arial"/>
                <w:color w:val="000000"/>
                <w:sz w:val="14"/>
                <w:szCs w:val="14"/>
              </w:rPr>
              <w:t xml:space="preserve"> </w:t>
            </w:r>
            <w:r w:rsidRPr="00EB45DC">
              <w:rPr>
                <w:rFonts w:ascii="Arial" w:hAnsi="Arial" w:cs="Arial"/>
                <w:color w:val="000000"/>
                <w:sz w:val="14"/>
                <w:szCs w:val="14"/>
              </w:rPr>
              <w:t xml:space="preserve"> ] No</w:t>
            </w:r>
          </w:p>
          <w:p w:rsidR="00A23B3E" w:rsidRPr="00EB45DC" w:rsidRDefault="00A23B3E" w:rsidP="00C5061A">
            <w:pPr>
              <w:spacing w:after="0"/>
              <w:rPr>
                <w:rFonts w:ascii="Arial" w:hAnsi="Arial" w:cs="Arial"/>
                <w:color w:val="000000"/>
                <w:sz w:val="14"/>
                <w:szCs w:val="14"/>
              </w:rPr>
            </w:pPr>
          </w:p>
          <w:p w:rsidR="00A23B3E" w:rsidRPr="00EB45DC" w:rsidRDefault="00A23B3E" w:rsidP="00C5061A">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Default="00A23B3E" w:rsidP="00C5061A">
            <w:pPr>
              <w:spacing w:after="0"/>
              <w:rPr>
                <w:rFonts w:ascii="Arial" w:hAnsi="Arial" w:cs="Arial"/>
                <w:color w:val="000000"/>
                <w:sz w:val="14"/>
                <w:szCs w:val="14"/>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p>
          <w:p w:rsidR="00EB7AC2" w:rsidRDefault="00EB7AC2" w:rsidP="00C5061A">
            <w:pPr>
              <w:spacing w:after="0"/>
              <w:rPr>
                <w:rFonts w:ascii="Arial" w:hAnsi="Arial" w:cs="Arial"/>
                <w:color w:val="000000"/>
                <w:sz w:val="14"/>
                <w:szCs w:val="14"/>
              </w:rPr>
            </w:pPr>
          </w:p>
          <w:p w:rsidR="00EB7AC2" w:rsidRPr="00EB7AC2" w:rsidRDefault="00EB7AC2" w:rsidP="00C5061A">
            <w:pPr>
              <w:spacing w:after="0"/>
              <w:rPr>
                <w:color w:val="00CCFF"/>
              </w:rPr>
            </w:pPr>
            <w:r w:rsidRPr="00EB7AC2">
              <w:rPr>
                <w:rFonts w:ascii="Arial" w:hAnsi="Arial" w:cs="Arial"/>
                <w:b/>
                <w:i/>
                <w:color w:val="3366FF"/>
                <w:sz w:val="14"/>
                <w:szCs w:val="14"/>
              </w:rPr>
              <w:t xml:space="preserve">*Ripetere tante volte quanto necessario con riferimento ai soggetti interessati di cui all’art. 80, comma 3 D. </w:t>
            </w:r>
            <w:proofErr w:type="spellStart"/>
            <w:r w:rsidRPr="00EB7AC2">
              <w:rPr>
                <w:rFonts w:ascii="Arial" w:hAnsi="Arial" w:cs="Arial"/>
                <w:b/>
                <w:i/>
                <w:color w:val="3366FF"/>
                <w:sz w:val="14"/>
                <w:szCs w:val="14"/>
              </w:rPr>
              <w:t>Lgs</w:t>
            </w:r>
            <w:proofErr w:type="spellEnd"/>
            <w:r w:rsidRPr="00EB7AC2">
              <w:rPr>
                <w:rFonts w:ascii="Arial" w:hAnsi="Arial" w:cs="Arial"/>
                <w:b/>
                <w:i/>
                <w:color w:val="3366FF"/>
                <w:sz w:val="14"/>
                <w:szCs w:val="14"/>
              </w:rPr>
              <w:t>. 50/2016</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C5061A">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20"/>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C5061A">
            <w:pPr>
              <w:pStyle w:val="Paragrafoelenco1"/>
              <w:numPr>
                <w:ilvl w:val="0"/>
                <w:numId w:val="9"/>
              </w:numPr>
              <w:spacing w:before="0"/>
              <w:ind w:left="0" w:firstLine="0"/>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rsidP="00C5061A">
            <w:pPr>
              <w:pStyle w:val="Paragrafoelenco1"/>
              <w:spacing w:after="0"/>
              <w:ind w:left="0"/>
              <w:rPr>
                <w:rFonts w:ascii="Arial" w:hAnsi="Arial" w:cs="Arial"/>
                <w:color w:val="000000"/>
                <w:sz w:val="14"/>
                <w:szCs w:val="14"/>
              </w:rPr>
            </w:pPr>
          </w:p>
          <w:p w:rsidR="00A23B3E" w:rsidRPr="00EB45DC" w:rsidRDefault="00A23B3E" w:rsidP="00C5061A">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C5061A">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C5061A">
            <w:pPr>
              <w:spacing w:after="0"/>
              <w:rPr>
                <w:rFonts w:ascii="Arial" w:hAnsi="Arial" w:cs="Arial"/>
                <w:color w:val="000000"/>
                <w:sz w:val="14"/>
                <w:szCs w:val="14"/>
              </w:rPr>
            </w:pPr>
          </w:p>
          <w:p w:rsidR="00A23B3E" w:rsidRPr="00EB45DC" w:rsidRDefault="00EB7AC2" w:rsidP="00C5061A">
            <w:pPr>
              <w:spacing w:after="0"/>
              <w:rPr>
                <w:rFonts w:ascii="Arial" w:hAnsi="Arial" w:cs="Arial"/>
                <w:color w:val="000000"/>
                <w:sz w:val="14"/>
                <w:szCs w:val="14"/>
              </w:rPr>
            </w:pPr>
            <w:r w:rsidRPr="00EB7AC2">
              <w:rPr>
                <w:rFonts w:ascii="Arial" w:hAnsi="Arial" w:cs="Arial"/>
                <w:b/>
                <w:i/>
                <w:color w:val="3366FF"/>
                <w:sz w:val="14"/>
                <w:szCs w:val="14"/>
              </w:rPr>
              <w:t xml:space="preserve">*Ripetere tante volte quanto necessario con riferimento ai soggetti interessati di cui all’art. 80, comma 3 D. </w:t>
            </w:r>
            <w:proofErr w:type="spellStart"/>
            <w:r w:rsidRPr="00EB7AC2">
              <w:rPr>
                <w:rFonts w:ascii="Arial" w:hAnsi="Arial" w:cs="Arial"/>
                <w:b/>
                <w:i/>
                <w:color w:val="3366FF"/>
                <w:sz w:val="14"/>
                <w:szCs w:val="14"/>
              </w:rPr>
              <w:t>Lgs</w:t>
            </w:r>
            <w:proofErr w:type="spellEnd"/>
            <w:r w:rsidRPr="00EB7AC2">
              <w:rPr>
                <w:rFonts w:ascii="Arial" w:hAnsi="Arial" w:cs="Arial"/>
                <w:b/>
                <w:i/>
                <w:color w:val="3366FF"/>
                <w:sz w:val="14"/>
                <w:szCs w:val="14"/>
              </w:rPr>
              <w:t>. 50/2016</w:t>
            </w:r>
          </w:p>
          <w:p w:rsidR="00FB3543" w:rsidRPr="00EB45DC" w:rsidRDefault="00FB3543" w:rsidP="00C5061A">
            <w:pPr>
              <w:spacing w:after="0"/>
              <w:rPr>
                <w:rFonts w:ascii="Arial" w:hAnsi="Arial" w:cs="Arial"/>
                <w:color w:val="000000"/>
                <w:sz w:val="14"/>
                <w:szCs w:val="14"/>
              </w:rPr>
            </w:pPr>
          </w:p>
          <w:p w:rsidR="00A23B3E" w:rsidRPr="00EB45DC" w:rsidRDefault="00A23B3E" w:rsidP="00C5061A">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rsidP="00C5061A">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rsidP="00C5061A">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1"/>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w:t>
            </w:r>
            <w:proofErr w:type="spellStart"/>
            <w:r>
              <w:rPr>
                <w:rStyle w:val="NormalBoldChar"/>
                <w:rFonts w:ascii="Arial" w:eastAsia="Calibri" w:hAnsi="Arial" w:cs="Arial"/>
                <w:sz w:val="14"/>
                <w:szCs w:val="14"/>
              </w:rPr>
              <w:t>Self-Cleaning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00D31E30">
              <w:rPr>
                <w:rStyle w:val="NormalBoldChar"/>
                <w:rFonts w:ascii="Arial" w:eastAsia="Calibri" w:hAnsi="Arial" w:cs="Arial"/>
                <w:color w:val="000000"/>
                <w:sz w:val="14"/>
                <w:szCs w:val="14"/>
              </w:rPr>
              <w:t xml:space="preserve"> del Codice</w:t>
            </w:r>
            <w:r w:rsidRPr="003A443E">
              <w:rPr>
                <w:rStyle w:val="NormalBoldChar"/>
                <w:rFonts w:ascii="Arial" w:eastAsia="Calibri" w:hAnsi="Arial" w:cs="Arial"/>
                <w:color w:val="000000"/>
                <w:sz w:val="14"/>
                <w:szCs w:val="14"/>
              </w:rPr>
              <w:t>)</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after="0"/>
              <w:rPr>
                <w:rFonts w:ascii="Arial" w:hAnsi="Arial" w:cs="Arial"/>
                <w:sz w:val="14"/>
                <w:szCs w:val="14"/>
              </w:rPr>
            </w:pPr>
          </w:p>
          <w:p w:rsidR="00A23B3E" w:rsidRDefault="00A46950" w:rsidP="00C5061A">
            <w:pPr>
              <w:spacing w:after="0"/>
              <w:rPr>
                <w:rFonts w:ascii="Arial" w:hAnsi="Arial" w:cs="Arial"/>
                <w:sz w:val="14"/>
                <w:szCs w:val="14"/>
              </w:rPr>
            </w:pPr>
            <w:r>
              <w:rPr>
                <w:rFonts w:ascii="Arial" w:hAnsi="Arial" w:cs="Arial"/>
                <w:sz w:val="14"/>
                <w:szCs w:val="14"/>
              </w:rPr>
              <w:t>[</w:t>
            </w:r>
            <w:r w:rsidR="00237599">
              <w:rPr>
                <w:rFonts w:ascii="Arial" w:hAnsi="Arial" w:cs="Arial"/>
                <w:sz w:val="14"/>
                <w:szCs w:val="14"/>
              </w:rPr>
              <w:t xml:space="preserve"> </w:t>
            </w:r>
            <w:r>
              <w:rPr>
                <w:rFonts w:ascii="Arial" w:hAnsi="Arial" w:cs="Arial"/>
                <w:sz w:val="14"/>
                <w:szCs w:val="14"/>
              </w:rPr>
              <w:t xml:space="preserve"> ] Sì </w:t>
            </w:r>
            <w:r w:rsidR="00237599">
              <w:rPr>
                <w:rFonts w:ascii="Arial" w:hAnsi="Arial" w:cs="Arial"/>
                <w:sz w:val="14"/>
                <w:szCs w:val="14"/>
              </w:rPr>
              <w:t xml:space="preserve">         </w:t>
            </w:r>
            <w:r>
              <w:rPr>
                <w:rFonts w:ascii="Arial" w:hAnsi="Arial" w:cs="Arial"/>
                <w:sz w:val="14"/>
                <w:szCs w:val="14"/>
              </w:rPr>
              <w:t xml:space="preserve">[ </w:t>
            </w:r>
            <w:r w:rsidR="00237599">
              <w:rPr>
                <w:rFonts w:ascii="Arial" w:hAnsi="Arial" w:cs="Arial"/>
                <w:sz w:val="14"/>
                <w:szCs w:val="14"/>
              </w:rPr>
              <w:t xml:space="preserve"> </w:t>
            </w:r>
            <w:r>
              <w:rPr>
                <w:rFonts w:ascii="Arial" w:hAnsi="Arial" w:cs="Arial"/>
                <w:sz w:val="14"/>
                <w:szCs w:val="14"/>
              </w:rPr>
              <w:t>]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C5061A">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C5061A">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C5061A">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C5061A">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C5061A">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C5061A">
            <w:pPr>
              <w:tabs>
                <w:tab w:val="left" w:pos="304"/>
              </w:tabs>
              <w:spacing w:after="0"/>
              <w:jc w:val="both"/>
              <w:rPr>
                <w:rFonts w:ascii="Arial" w:hAnsi="Arial" w:cs="Arial"/>
                <w:color w:val="000000"/>
                <w:sz w:val="14"/>
                <w:szCs w:val="14"/>
              </w:rPr>
            </w:pPr>
          </w:p>
          <w:p w:rsidR="00A23B3E" w:rsidRPr="003A443E" w:rsidRDefault="00A23B3E" w:rsidP="00C5061A">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C5061A">
            <w:pPr>
              <w:tabs>
                <w:tab w:val="left" w:pos="304"/>
              </w:tabs>
              <w:spacing w:after="0"/>
              <w:jc w:val="both"/>
              <w:rPr>
                <w:rFonts w:ascii="Arial" w:hAnsi="Arial" w:cs="Arial"/>
                <w:color w:val="000000"/>
                <w:sz w:val="14"/>
                <w:szCs w:val="14"/>
              </w:rPr>
            </w:pPr>
          </w:p>
          <w:p w:rsidR="00270DA2" w:rsidRDefault="00270DA2" w:rsidP="00C5061A">
            <w:pPr>
              <w:tabs>
                <w:tab w:val="left" w:pos="304"/>
              </w:tabs>
              <w:spacing w:after="0"/>
              <w:jc w:val="both"/>
              <w:rPr>
                <w:rFonts w:ascii="Arial" w:hAnsi="Arial" w:cs="Arial"/>
                <w:color w:val="000000"/>
                <w:sz w:val="14"/>
                <w:szCs w:val="14"/>
              </w:rPr>
            </w:pPr>
          </w:p>
          <w:p w:rsidR="00237599" w:rsidRPr="003A443E" w:rsidRDefault="00237599" w:rsidP="00C5061A">
            <w:pPr>
              <w:tabs>
                <w:tab w:val="left" w:pos="304"/>
              </w:tabs>
              <w:spacing w:after="0"/>
              <w:jc w:val="both"/>
              <w:rPr>
                <w:rFonts w:ascii="Arial" w:hAnsi="Arial" w:cs="Arial"/>
                <w:color w:val="000000"/>
                <w:sz w:val="14"/>
                <w:szCs w:val="14"/>
              </w:rPr>
            </w:pPr>
          </w:p>
          <w:p w:rsidR="00270DA2" w:rsidRPr="003A443E" w:rsidRDefault="00270DA2" w:rsidP="00C5061A">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spacing w:after="0"/>
              <w:rPr>
                <w:rFonts w:ascii="Arial" w:hAnsi="Arial" w:cs="Arial"/>
                <w:color w:val="000000"/>
                <w:sz w:val="14"/>
                <w:szCs w:val="14"/>
              </w:rPr>
            </w:pPr>
          </w:p>
          <w:p w:rsidR="00A23B3E" w:rsidRPr="003A443E" w:rsidRDefault="00237599" w:rsidP="00C5061A">
            <w:pPr>
              <w:spacing w:after="0"/>
              <w:rPr>
                <w:rFonts w:ascii="Arial" w:hAnsi="Arial" w:cs="Arial"/>
                <w:color w:val="000000"/>
                <w:sz w:val="14"/>
                <w:szCs w:val="14"/>
              </w:rPr>
            </w:pPr>
            <w:r>
              <w:rPr>
                <w:rFonts w:ascii="Arial" w:hAnsi="Arial" w:cs="Arial"/>
                <w:sz w:val="14"/>
                <w:szCs w:val="14"/>
              </w:rPr>
              <w:t>[  ] Sì          [  ] No</w:t>
            </w:r>
          </w:p>
          <w:p w:rsidR="00A46950" w:rsidRPr="003A443E" w:rsidRDefault="00A46950" w:rsidP="00C5061A">
            <w:pPr>
              <w:spacing w:before="0" w:after="0"/>
              <w:rPr>
                <w:rFonts w:ascii="Arial" w:hAnsi="Arial" w:cs="Arial"/>
                <w:color w:val="000000"/>
                <w:sz w:val="14"/>
                <w:szCs w:val="14"/>
              </w:rPr>
            </w:pPr>
          </w:p>
          <w:p w:rsidR="00A23B3E" w:rsidRPr="003A443E" w:rsidRDefault="00237599" w:rsidP="00C5061A">
            <w:pPr>
              <w:spacing w:after="0"/>
              <w:rPr>
                <w:rFonts w:ascii="Arial" w:hAnsi="Arial" w:cs="Arial"/>
                <w:color w:val="000000"/>
                <w:sz w:val="14"/>
                <w:szCs w:val="14"/>
              </w:rPr>
            </w:pPr>
            <w:r>
              <w:rPr>
                <w:rFonts w:ascii="Arial" w:hAnsi="Arial" w:cs="Arial"/>
                <w:sz w:val="14"/>
                <w:szCs w:val="14"/>
              </w:rPr>
              <w:t>[  ] Sì          [  ] No</w:t>
            </w:r>
            <w:r w:rsidRPr="003A443E">
              <w:rPr>
                <w:rFonts w:ascii="Arial" w:hAnsi="Arial" w:cs="Arial"/>
                <w:color w:val="000000"/>
                <w:sz w:val="14"/>
                <w:szCs w:val="14"/>
              </w:rPr>
              <w:t xml:space="preserve"> </w:t>
            </w:r>
          </w:p>
          <w:p w:rsidR="00CD3E4F" w:rsidRDefault="00CD3E4F" w:rsidP="00C5061A">
            <w:pPr>
              <w:spacing w:after="0"/>
              <w:rPr>
                <w:rFonts w:ascii="Arial" w:hAnsi="Arial" w:cs="Arial"/>
                <w:color w:val="000000"/>
                <w:sz w:val="4"/>
                <w:szCs w:val="4"/>
              </w:rPr>
            </w:pPr>
          </w:p>
          <w:p w:rsidR="00237599" w:rsidRDefault="00237599" w:rsidP="00C5061A">
            <w:pPr>
              <w:spacing w:after="0"/>
              <w:rPr>
                <w:rFonts w:ascii="Arial" w:hAnsi="Arial" w:cs="Arial"/>
                <w:sz w:val="14"/>
                <w:szCs w:val="14"/>
              </w:rPr>
            </w:pPr>
          </w:p>
          <w:p w:rsidR="00237599" w:rsidRDefault="00237599" w:rsidP="00C5061A">
            <w:pPr>
              <w:spacing w:after="0"/>
              <w:rPr>
                <w:rFonts w:ascii="Arial" w:hAnsi="Arial" w:cs="Arial"/>
                <w:color w:val="000000"/>
                <w:sz w:val="14"/>
                <w:szCs w:val="14"/>
              </w:rPr>
            </w:pPr>
            <w:r>
              <w:rPr>
                <w:rFonts w:ascii="Arial" w:hAnsi="Arial" w:cs="Arial"/>
                <w:sz w:val="14"/>
                <w:szCs w:val="14"/>
              </w:rPr>
              <w:t>[  ] Sì          [  ] No</w:t>
            </w:r>
            <w:r w:rsidRPr="003A443E">
              <w:rPr>
                <w:rFonts w:ascii="Arial" w:hAnsi="Arial" w:cs="Arial"/>
                <w:color w:val="000000"/>
                <w:sz w:val="14"/>
                <w:szCs w:val="14"/>
              </w:rPr>
              <w:t xml:space="preserve"> </w:t>
            </w:r>
          </w:p>
          <w:p w:rsidR="00237599" w:rsidRDefault="00237599" w:rsidP="00C5061A">
            <w:pPr>
              <w:spacing w:after="0"/>
              <w:rPr>
                <w:rFonts w:ascii="Arial" w:hAnsi="Arial" w:cs="Arial"/>
                <w:sz w:val="14"/>
                <w:szCs w:val="14"/>
              </w:rPr>
            </w:pPr>
            <w:r>
              <w:rPr>
                <w:rFonts w:ascii="Arial" w:hAnsi="Arial" w:cs="Arial"/>
                <w:sz w:val="14"/>
                <w:szCs w:val="14"/>
              </w:rPr>
              <w:t>[  ] Sì          [  ] No</w:t>
            </w:r>
          </w:p>
          <w:p w:rsidR="00237599" w:rsidRDefault="00237599" w:rsidP="00C5061A">
            <w:pPr>
              <w:spacing w:after="0"/>
              <w:jc w:val="both"/>
              <w:rPr>
                <w:rFonts w:ascii="Arial" w:hAnsi="Arial" w:cs="Arial"/>
                <w:sz w:val="14"/>
                <w:szCs w:val="14"/>
              </w:rPr>
            </w:pPr>
          </w:p>
          <w:p w:rsidR="00237599" w:rsidRDefault="00237599" w:rsidP="00C5061A">
            <w:pPr>
              <w:spacing w:after="0"/>
              <w:jc w:val="both"/>
              <w:rPr>
                <w:rFonts w:ascii="Arial" w:hAnsi="Arial" w:cs="Arial"/>
                <w:sz w:val="14"/>
                <w:szCs w:val="14"/>
              </w:rPr>
            </w:pPr>
          </w:p>
          <w:p w:rsidR="00237599" w:rsidRDefault="00237599" w:rsidP="00C5061A">
            <w:pPr>
              <w:spacing w:after="0"/>
              <w:jc w:val="both"/>
              <w:rPr>
                <w:rFonts w:ascii="Arial" w:hAnsi="Arial" w:cs="Arial"/>
                <w:color w:val="000000"/>
                <w:sz w:val="14"/>
                <w:szCs w:val="14"/>
              </w:rPr>
            </w:pPr>
            <w:r>
              <w:rPr>
                <w:rFonts w:ascii="Arial" w:hAnsi="Arial" w:cs="Arial"/>
                <w:sz w:val="14"/>
                <w:szCs w:val="14"/>
              </w:rPr>
              <w:t>[  ] Sì          [  ] No</w:t>
            </w:r>
            <w:r w:rsidRPr="003A443E">
              <w:rPr>
                <w:rFonts w:ascii="Arial" w:hAnsi="Arial" w:cs="Arial"/>
                <w:color w:val="000000"/>
                <w:sz w:val="14"/>
                <w:szCs w:val="14"/>
              </w:rPr>
              <w:t xml:space="preserve"> </w:t>
            </w:r>
          </w:p>
          <w:p w:rsidR="00A23B3E" w:rsidRPr="003A443E" w:rsidRDefault="00A23B3E" w:rsidP="00C5061A">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C5061A">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Default="00270DA2" w:rsidP="00C5061A">
            <w:pPr>
              <w:spacing w:after="0"/>
              <w:rPr>
                <w:rFonts w:ascii="Arial" w:hAnsi="Arial" w:cs="Arial"/>
                <w:color w:val="000000"/>
                <w:sz w:val="14"/>
                <w:szCs w:val="14"/>
              </w:rPr>
            </w:pPr>
          </w:p>
          <w:p w:rsidR="00270DA2" w:rsidRPr="003A443E" w:rsidRDefault="00237599" w:rsidP="00C5061A">
            <w:pPr>
              <w:spacing w:after="0"/>
              <w:rPr>
                <w:rFonts w:ascii="Arial" w:hAnsi="Arial" w:cs="Arial"/>
                <w:color w:val="000000"/>
                <w:sz w:val="14"/>
                <w:szCs w:val="14"/>
              </w:rPr>
            </w:pPr>
            <w:r w:rsidRPr="003A443E">
              <w:rPr>
                <w:rFonts w:ascii="Arial" w:hAnsi="Arial" w:cs="Arial"/>
                <w:color w:val="000000"/>
                <w:sz w:val="14"/>
                <w:szCs w:val="14"/>
              </w:rPr>
              <w:t xml:space="preserve"> </w:t>
            </w:r>
            <w:r w:rsidR="00270DA2" w:rsidRPr="003A443E">
              <w:rPr>
                <w:rFonts w:ascii="Arial" w:hAnsi="Arial" w:cs="Arial"/>
                <w:color w:val="000000"/>
                <w:sz w:val="14"/>
                <w:szCs w:val="14"/>
              </w:rPr>
              <w:t>[……..…]</w:t>
            </w:r>
          </w:p>
        </w:tc>
      </w:tr>
    </w:tbl>
    <w:p w:rsidR="003E60D1" w:rsidRDefault="003E60D1" w:rsidP="00C5061A">
      <w:pPr>
        <w:jc w:val="center"/>
        <w:rPr>
          <w:rFonts w:ascii="Arial" w:hAnsi="Arial" w:cs="Arial"/>
          <w:w w:val="0"/>
          <w:sz w:val="14"/>
          <w:szCs w:val="14"/>
        </w:rPr>
      </w:pPr>
    </w:p>
    <w:p w:rsidR="00A23B3E" w:rsidRPr="00A46950" w:rsidRDefault="00A23B3E" w:rsidP="00C5061A">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b/>
                <w:sz w:val="15"/>
                <w:szCs w:val="15"/>
              </w:rPr>
            </w:pPr>
            <w:r>
              <w:rPr>
                <w:rFonts w:ascii="Arial" w:hAnsi="Arial" w:cs="Arial"/>
                <w:b/>
                <w:sz w:val="15"/>
                <w:szCs w:val="15"/>
              </w:rPr>
              <w:t>Risposta:</w:t>
            </w:r>
          </w:p>
          <w:p w:rsidR="00E04F17" w:rsidRDefault="008A570F" w:rsidP="00C5061A">
            <w:r w:rsidRPr="00FF2C2E">
              <w:rPr>
                <w:rFonts w:ascii="Arial" w:hAnsi="Arial" w:cs="Arial"/>
                <w:b/>
                <w:i/>
                <w:color w:val="3366FF"/>
                <w:sz w:val="14"/>
                <w:szCs w:val="14"/>
              </w:rPr>
              <w:t xml:space="preserve">NB.: COMPILARE CON I DATI </w:t>
            </w:r>
            <w:r>
              <w:rPr>
                <w:rFonts w:ascii="Arial" w:hAnsi="Arial" w:cs="Arial"/>
                <w:b/>
                <w:i/>
                <w:color w:val="3366FF"/>
                <w:sz w:val="14"/>
                <w:szCs w:val="14"/>
              </w:rPr>
              <w:t>RICHIESTI</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E04F17" w:rsidRDefault="001847A6" w:rsidP="00C5061A">
            <w:r>
              <w:rPr>
                <w:rFonts w:ascii="Arial" w:hAnsi="Arial" w:cs="Arial"/>
                <w:sz w:val="14"/>
                <w:szCs w:val="14"/>
              </w:rPr>
              <w:t>[  ] Sì          [  ] No</w:t>
            </w:r>
            <w:r>
              <w:t xml:space="preserve"> </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rsidP="00C5061A">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C5061A">
            <w:pPr>
              <w:pStyle w:val="Tiret1"/>
              <w:numPr>
                <w:ilvl w:val="0"/>
                <w:numId w:val="8"/>
              </w:numPr>
              <w:ind w:left="0" w:firstLine="0"/>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C5061A">
            <w:pPr>
              <w:pStyle w:val="Tiret1"/>
              <w:numPr>
                <w:ilvl w:val="0"/>
                <w:numId w:val="8"/>
              </w:numPr>
              <w:ind w:left="0" w:firstLine="0"/>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C5061A">
            <w:pPr>
              <w:pStyle w:val="Tiret1"/>
              <w:numPr>
                <w:ilvl w:val="0"/>
                <w:numId w:val="8"/>
              </w:numPr>
              <w:ind w:left="0" w:firstLine="0"/>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C5061A">
            <w:pPr>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color w:val="000000"/>
                <w:sz w:val="15"/>
                <w:szCs w:val="15"/>
              </w:rPr>
            </w:pPr>
          </w:p>
          <w:p w:rsidR="00A23B3E" w:rsidRDefault="00A23B3E" w:rsidP="00C5061A">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rsidP="00C5061A">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rsidP="00C5061A">
            <w:pPr>
              <w:rPr>
                <w:rFonts w:ascii="Arial" w:hAnsi="Arial" w:cs="Arial"/>
                <w:color w:val="000000"/>
                <w:sz w:val="15"/>
                <w:szCs w:val="15"/>
              </w:rPr>
            </w:pPr>
            <w:r>
              <w:rPr>
                <w:rFonts w:ascii="Arial" w:hAnsi="Arial" w:cs="Arial"/>
                <w:color w:val="000000"/>
                <w:sz w:val="15"/>
                <w:szCs w:val="15"/>
              </w:rPr>
              <w:br/>
              <w:t xml:space="preserve">c1) [ </w:t>
            </w:r>
            <w:r w:rsidR="001847A6">
              <w:rPr>
                <w:rFonts w:ascii="Arial" w:hAnsi="Arial" w:cs="Arial"/>
                <w:color w:val="000000"/>
                <w:sz w:val="15"/>
                <w:szCs w:val="15"/>
              </w:rPr>
              <w:t xml:space="preserve"> </w:t>
            </w:r>
            <w:r>
              <w:rPr>
                <w:rFonts w:ascii="Arial" w:hAnsi="Arial" w:cs="Arial"/>
                <w:color w:val="000000"/>
                <w:sz w:val="15"/>
                <w:szCs w:val="15"/>
              </w:rPr>
              <w:t xml:space="preserve">] Sì </w:t>
            </w:r>
            <w:r w:rsidR="001847A6">
              <w:rPr>
                <w:rFonts w:ascii="Arial" w:hAnsi="Arial" w:cs="Arial"/>
                <w:color w:val="000000"/>
                <w:sz w:val="15"/>
                <w:szCs w:val="15"/>
              </w:rPr>
              <w:t xml:space="preserve">  </w:t>
            </w:r>
            <w:r>
              <w:rPr>
                <w:rFonts w:ascii="Arial" w:hAnsi="Arial" w:cs="Arial"/>
                <w:color w:val="000000"/>
                <w:sz w:val="15"/>
                <w:szCs w:val="15"/>
              </w:rPr>
              <w:t xml:space="preserve">[ </w:t>
            </w:r>
            <w:r w:rsidR="001847A6">
              <w:rPr>
                <w:rFonts w:ascii="Arial" w:hAnsi="Arial" w:cs="Arial"/>
                <w:color w:val="000000"/>
                <w:sz w:val="15"/>
                <w:szCs w:val="15"/>
              </w:rPr>
              <w:t xml:space="preserve"> </w:t>
            </w:r>
            <w:r>
              <w:rPr>
                <w:rFonts w:ascii="Arial" w:hAnsi="Arial" w:cs="Arial"/>
                <w:color w:val="000000"/>
                <w:sz w:val="15"/>
                <w:szCs w:val="15"/>
              </w:rPr>
              <w:t>] No</w:t>
            </w:r>
          </w:p>
          <w:p w:rsidR="00A23B3E" w:rsidRDefault="00A23B3E" w:rsidP="00C5061A">
            <w:pPr>
              <w:pStyle w:val="Tiret0"/>
              <w:rPr>
                <w:rFonts w:ascii="Arial" w:hAnsi="Arial" w:cs="Arial"/>
                <w:color w:val="000000"/>
                <w:sz w:val="15"/>
                <w:szCs w:val="15"/>
              </w:rPr>
            </w:pPr>
            <w:r>
              <w:rPr>
                <w:rFonts w:ascii="Arial" w:hAnsi="Arial" w:cs="Arial"/>
                <w:color w:val="000000"/>
                <w:sz w:val="15"/>
                <w:szCs w:val="15"/>
              </w:rPr>
              <w:t>-     [</w:t>
            </w:r>
            <w:r w:rsidR="001847A6">
              <w:rPr>
                <w:rFonts w:ascii="Arial" w:hAnsi="Arial" w:cs="Arial"/>
                <w:color w:val="000000"/>
                <w:sz w:val="15"/>
                <w:szCs w:val="15"/>
              </w:rPr>
              <w:t xml:space="preserve"> </w:t>
            </w:r>
            <w:r>
              <w:rPr>
                <w:rFonts w:ascii="Arial" w:hAnsi="Arial" w:cs="Arial"/>
                <w:color w:val="000000"/>
                <w:sz w:val="15"/>
                <w:szCs w:val="15"/>
              </w:rPr>
              <w:t xml:space="preserve"> ] Sì </w:t>
            </w:r>
            <w:r w:rsidR="001847A6">
              <w:rPr>
                <w:rFonts w:ascii="Arial" w:hAnsi="Arial" w:cs="Arial"/>
                <w:color w:val="000000"/>
                <w:sz w:val="15"/>
                <w:szCs w:val="15"/>
              </w:rPr>
              <w:t xml:space="preserve">  </w:t>
            </w:r>
            <w:r>
              <w:rPr>
                <w:rFonts w:ascii="Arial" w:hAnsi="Arial" w:cs="Arial"/>
                <w:color w:val="000000"/>
                <w:sz w:val="15"/>
                <w:szCs w:val="15"/>
              </w:rPr>
              <w:t>[</w:t>
            </w:r>
            <w:r w:rsidR="001847A6">
              <w:rPr>
                <w:rFonts w:ascii="Arial" w:hAnsi="Arial" w:cs="Arial"/>
                <w:color w:val="000000"/>
                <w:sz w:val="15"/>
                <w:szCs w:val="15"/>
              </w:rPr>
              <w:t xml:space="preserve"> </w:t>
            </w:r>
            <w:r>
              <w:rPr>
                <w:rFonts w:ascii="Arial" w:hAnsi="Arial" w:cs="Arial"/>
                <w:color w:val="000000"/>
                <w:sz w:val="15"/>
                <w:szCs w:val="15"/>
              </w:rPr>
              <w:t xml:space="preserve"> ] No</w:t>
            </w:r>
          </w:p>
          <w:p w:rsidR="00A23B3E" w:rsidRDefault="00A23B3E" w:rsidP="00C5061A">
            <w:pPr>
              <w:pStyle w:val="Tiret0"/>
              <w:rPr>
                <w:rFonts w:ascii="Arial" w:hAnsi="Arial" w:cs="Arial"/>
                <w:color w:val="000000"/>
                <w:sz w:val="15"/>
                <w:szCs w:val="15"/>
              </w:rPr>
            </w:pPr>
            <w:r>
              <w:rPr>
                <w:rFonts w:ascii="Arial" w:hAnsi="Arial" w:cs="Arial"/>
                <w:color w:val="000000"/>
                <w:sz w:val="15"/>
                <w:szCs w:val="15"/>
              </w:rPr>
              <w:t>- [………………]</w:t>
            </w:r>
          </w:p>
          <w:p w:rsidR="00A23B3E" w:rsidRDefault="00A23B3E" w:rsidP="00C5061A">
            <w:pPr>
              <w:pStyle w:val="Tiret0"/>
              <w:rPr>
                <w:rFonts w:ascii="Arial" w:hAnsi="Arial" w:cs="Arial"/>
                <w:color w:val="000000"/>
                <w:sz w:val="15"/>
                <w:szCs w:val="15"/>
              </w:rPr>
            </w:pPr>
            <w:r>
              <w:rPr>
                <w:rFonts w:ascii="Arial" w:hAnsi="Arial" w:cs="Arial"/>
                <w:color w:val="000000"/>
                <w:sz w:val="15"/>
                <w:szCs w:val="15"/>
              </w:rPr>
              <w:t>- [………………]</w:t>
            </w:r>
          </w:p>
          <w:p w:rsidR="00F351F0" w:rsidRDefault="00F351F0" w:rsidP="00C5061A">
            <w:pPr>
              <w:pStyle w:val="Tiret0"/>
              <w:rPr>
                <w:rFonts w:ascii="Arial" w:hAnsi="Arial" w:cs="Arial"/>
                <w:color w:val="000000"/>
                <w:sz w:val="15"/>
                <w:szCs w:val="15"/>
              </w:rPr>
            </w:pPr>
          </w:p>
          <w:p w:rsidR="00A23B3E" w:rsidRDefault="00A23B3E" w:rsidP="00C5061A">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rsidP="00C5061A">
            <w:pPr>
              <w:rPr>
                <w:rFonts w:ascii="Arial" w:hAnsi="Arial" w:cs="Arial"/>
                <w:b/>
                <w:color w:val="000000"/>
                <w:w w:val="0"/>
                <w:sz w:val="15"/>
                <w:szCs w:val="15"/>
              </w:rPr>
            </w:pPr>
            <w:r>
              <w:rPr>
                <w:rFonts w:ascii="Arial" w:hAnsi="Arial" w:cs="Arial"/>
                <w:color w:val="000000"/>
                <w:w w:val="0"/>
                <w:sz w:val="15"/>
                <w:szCs w:val="15"/>
              </w:rPr>
              <w:t xml:space="preserve">d) [ </w:t>
            </w:r>
            <w:r w:rsidR="005B6695">
              <w:rPr>
                <w:rFonts w:ascii="Arial" w:hAnsi="Arial" w:cs="Arial"/>
                <w:color w:val="000000"/>
                <w:w w:val="0"/>
                <w:sz w:val="15"/>
                <w:szCs w:val="15"/>
              </w:rPr>
              <w:t xml:space="preserve"> </w:t>
            </w:r>
            <w:r>
              <w:rPr>
                <w:rFonts w:ascii="Arial" w:hAnsi="Arial" w:cs="Arial"/>
                <w:color w:val="000000"/>
                <w:w w:val="0"/>
                <w:sz w:val="15"/>
                <w:szCs w:val="15"/>
              </w:rPr>
              <w:t xml:space="preserve">] Sì </w:t>
            </w:r>
            <w:r w:rsidR="005B6695">
              <w:rPr>
                <w:rFonts w:ascii="Arial" w:hAnsi="Arial" w:cs="Arial"/>
                <w:color w:val="000000"/>
                <w:w w:val="0"/>
                <w:sz w:val="15"/>
                <w:szCs w:val="15"/>
              </w:rPr>
              <w:t xml:space="preserve">  </w:t>
            </w:r>
            <w:r>
              <w:rPr>
                <w:rFonts w:ascii="Arial" w:hAnsi="Arial" w:cs="Arial"/>
                <w:color w:val="000000"/>
                <w:w w:val="0"/>
                <w:sz w:val="15"/>
                <w:szCs w:val="15"/>
              </w:rPr>
              <w:t>[</w:t>
            </w:r>
            <w:r w:rsidR="005B6695">
              <w:rPr>
                <w:rFonts w:ascii="Arial" w:hAnsi="Arial" w:cs="Arial"/>
                <w:color w:val="000000"/>
                <w:w w:val="0"/>
                <w:sz w:val="15"/>
                <w:szCs w:val="15"/>
              </w:rPr>
              <w:t xml:space="preserve"> </w:t>
            </w:r>
            <w:r>
              <w:rPr>
                <w:rFonts w:ascii="Arial" w:hAnsi="Arial" w:cs="Arial"/>
                <w:color w:val="000000"/>
                <w:w w:val="0"/>
                <w:sz w:val="15"/>
                <w:szCs w:val="15"/>
              </w:rPr>
              <w:t xml:space="preserve"> ] No</w:t>
            </w:r>
            <w:r>
              <w:rPr>
                <w:rFonts w:ascii="Arial" w:hAnsi="Arial" w:cs="Arial"/>
                <w:color w:val="000000"/>
                <w:w w:val="0"/>
                <w:sz w:val="15"/>
                <w:szCs w:val="15"/>
              </w:rPr>
              <w:br/>
            </w:r>
          </w:p>
          <w:p w:rsidR="00A23B3E" w:rsidRDefault="00A23B3E" w:rsidP="00C5061A">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color w:val="000000"/>
                <w:sz w:val="15"/>
                <w:szCs w:val="15"/>
              </w:rPr>
            </w:pPr>
          </w:p>
          <w:p w:rsidR="00A23B3E" w:rsidRDefault="00A23B3E" w:rsidP="00C5061A">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rsidP="00C5061A">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rsidP="00C5061A">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 </w:t>
            </w:r>
            <w:r w:rsidR="001847A6">
              <w:rPr>
                <w:rFonts w:ascii="Arial" w:hAnsi="Arial" w:cs="Arial"/>
                <w:color w:val="000000"/>
                <w:sz w:val="15"/>
                <w:szCs w:val="15"/>
              </w:rPr>
              <w:t xml:space="preserve"> </w:t>
            </w:r>
            <w:r>
              <w:rPr>
                <w:rFonts w:ascii="Arial" w:hAnsi="Arial" w:cs="Arial"/>
                <w:color w:val="000000"/>
                <w:sz w:val="15"/>
                <w:szCs w:val="15"/>
              </w:rPr>
              <w:t xml:space="preserve">] Sì </w:t>
            </w:r>
            <w:r w:rsidR="001847A6">
              <w:rPr>
                <w:rFonts w:ascii="Arial" w:hAnsi="Arial" w:cs="Arial"/>
                <w:color w:val="000000"/>
                <w:sz w:val="15"/>
                <w:szCs w:val="15"/>
              </w:rPr>
              <w:t xml:space="preserve">  </w:t>
            </w:r>
            <w:r>
              <w:rPr>
                <w:rFonts w:ascii="Arial" w:hAnsi="Arial" w:cs="Arial"/>
                <w:color w:val="000000"/>
                <w:sz w:val="15"/>
                <w:szCs w:val="15"/>
              </w:rPr>
              <w:t xml:space="preserve">[ </w:t>
            </w:r>
            <w:r w:rsidR="001847A6">
              <w:rPr>
                <w:rFonts w:ascii="Arial" w:hAnsi="Arial" w:cs="Arial"/>
                <w:color w:val="000000"/>
                <w:sz w:val="15"/>
                <w:szCs w:val="15"/>
              </w:rPr>
              <w:t xml:space="preserve"> </w:t>
            </w:r>
            <w:r>
              <w:rPr>
                <w:rFonts w:ascii="Arial" w:hAnsi="Arial" w:cs="Arial"/>
                <w:color w:val="000000"/>
                <w:sz w:val="15"/>
                <w:szCs w:val="15"/>
              </w:rPr>
              <w:t>] No</w:t>
            </w:r>
          </w:p>
          <w:p w:rsidR="00A23B3E" w:rsidRDefault="00A23B3E" w:rsidP="00C5061A">
            <w:pPr>
              <w:pStyle w:val="Tiret0"/>
              <w:rPr>
                <w:rFonts w:ascii="Arial" w:hAnsi="Arial" w:cs="Arial"/>
                <w:color w:val="000000"/>
                <w:sz w:val="15"/>
                <w:szCs w:val="15"/>
              </w:rPr>
            </w:pPr>
            <w:r>
              <w:rPr>
                <w:rFonts w:ascii="Arial" w:hAnsi="Arial" w:cs="Arial"/>
                <w:color w:val="000000"/>
                <w:sz w:val="15"/>
                <w:szCs w:val="15"/>
              </w:rPr>
              <w:t>-     [</w:t>
            </w:r>
            <w:r w:rsidR="001847A6">
              <w:rPr>
                <w:rFonts w:ascii="Arial" w:hAnsi="Arial" w:cs="Arial"/>
                <w:color w:val="000000"/>
                <w:sz w:val="15"/>
                <w:szCs w:val="15"/>
              </w:rPr>
              <w:t xml:space="preserve"> </w:t>
            </w:r>
            <w:r>
              <w:rPr>
                <w:rFonts w:ascii="Arial" w:hAnsi="Arial" w:cs="Arial"/>
                <w:color w:val="000000"/>
                <w:sz w:val="15"/>
                <w:szCs w:val="15"/>
              </w:rPr>
              <w:t xml:space="preserve"> ] Sì </w:t>
            </w:r>
            <w:r w:rsidR="001847A6">
              <w:rPr>
                <w:rFonts w:ascii="Arial" w:hAnsi="Arial" w:cs="Arial"/>
                <w:color w:val="000000"/>
                <w:sz w:val="15"/>
                <w:szCs w:val="15"/>
              </w:rPr>
              <w:t xml:space="preserve">  </w:t>
            </w:r>
            <w:r>
              <w:rPr>
                <w:rFonts w:ascii="Arial" w:hAnsi="Arial" w:cs="Arial"/>
                <w:color w:val="000000"/>
                <w:sz w:val="15"/>
                <w:szCs w:val="15"/>
              </w:rPr>
              <w:t xml:space="preserve">[ </w:t>
            </w:r>
            <w:r w:rsidR="001847A6">
              <w:rPr>
                <w:rFonts w:ascii="Arial" w:hAnsi="Arial" w:cs="Arial"/>
                <w:color w:val="000000"/>
                <w:sz w:val="15"/>
                <w:szCs w:val="15"/>
              </w:rPr>
              <w:t xml:space="preserve"> </w:t>
            </w:r>
            <w:r>
              <w:rPr>
                <w:rFonts w:ascii="Arial" w:hAnsi="Arial" w:cs="Arial"/>
                <w:color w:val="000000"/>
                <w:sz w:val="15"/>
                <w:szCs w:val="15"/>
              </w:rPr>
              <w:t>] No</w:t>
            </w:r>
          </w:p>
          <w:p w:rsidR="00A23B3E" w:rsidRDefault="00A23B3E" w:rsidP="00C5061A">
            <w:pPr>
              <w:pStyle w:val="Tiret0"/>
              <w:rPr>
                <w:rFonts w:ascii="Arial" w:hAnsi="Arial" w:cs="Arial"/>
                <w:color w:val="000000"/>
                <w:sz w:val="15"/>
                <w:szCs w:val="15"/>
              </w:rPr>
            </w:pPr>
            <w:r>
              <w:rPr>
                <w:rFonts w:ascii="Arial" w:hAnsi="Arial" w:cs="Arial"/>
                <w:color w:val="000000"/>
                <w:sz w:val="15"/>
                <w:szCs w:val="15"/>
              </w:rPr>
              <w:t>- [………………]</w:t>
            </w:r>
          </w:p>
          <w:p w:rsidR="00A23B3E" w:rsidRDefault="00A23B3E" w:rsidP="00C5061A">
            <w:pPr>
              <w:pStyle w:val="Tiret0"/>
              <w:rPr>
                <w:rFonts w:ascii="Arial" w:hAnsi="Arial" w:cs="Arial"/>
                <w:color w:val="000000"/>
                <w:sz w:val="15"/>
                <w:szCs w:val="15"/>
              </w:rPr>
            </w:pPr>
            <w:r>
              <w:rPr>
                <w:rFonts w:ascii="Arial" w:hAnsi="Arial" w:cs="Arial"/>
                <w:color w:val="000000"/>
                <w:sz w:val="15"/>
                <w:szCs w:val="15"/>
              </w:rPr>
              <w:t>- [………………]</w:t>
            </w:r>
          </w:p>
          <w:p w:rsidR="00F351F0" w:rsidRDefault="00F351F0" w:rsidP="00C5061A">
            <w:pPr>
              <w:pStyle w:val="Tiret0"/>
              <w:rPr>
                <w:rFonts w:ascii="Arial" w:hAnsi="Arial" w:cs="Arial"/>
                <w:color w:val="000000"/>
                <w:sz w:val="15"/>
                <w:szCs w:val="15"/>
              </w:rPr>
            </w:pPr>
          </w:p>
          <w:p w:rsidR="00A23B3E" w:rsidRDefault="00A23B3E" w:rsidP="00C5061A">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rsidP="00C5061A">
            <w:pPr>
              <w:rPr>
                <w:rFonts w:ascii="Arial" w:hAnsi="Arial" w:cs="Arial"/>
                <w:b/>
                <w:color w:val="000000"/>
                <w:w w:val="0"/>
                <w:sz w:val="15"/>
                <w:szCs w:val="15"/>
              </w:rPr>
            </w:pPr>
            <w:r>
              <w:rPr>
                <w:rFonts w:ascii="Arial" w:hAnsi="Arial" w:cs="Arial"/>
                <w:color w:val="000000"/>
                <w:w w:val="0"/>
                <w:sz w:val="15"/>
                <w:szCs w:val="15"/>
              </w:rPr>
              <w:t xml:space="preserve">d) [ </w:t>
            </w:r>
            <w:r w:rsidR="005B6695">
              <w:rPr>
                <w:rFonts w:ascii="Arial" w:hAnsi="Arial" w:cs="Arial"/>
                <w:color w:val="000000"/>
                <w:w w:val="0"/>
                <w:sz w:val="15"/>
                <w:szCs w:val="15"/>
              </w:rPr>
              <w:t xml:space="preserve"> </w:t>
            </w:r>
            <w:r>
              <w:rPr>
                <w:rFonts w:ascii="Arial" w:hAnsi="Arial" w:cs="Arial"/>
                <w:color w:val="000000"/>
                <w:w w:val="0"/>
                <w:sz w:val="15"/>
                <w:szCs w:val="15"/>
              </w:rPr>
              <w:t xml:space="preserve">] Sì </w:t>
            </w:r>
            <w:r w:rsidR="005B6695">
              <w:rPr>
                <w:rFonts w:ascii="Arial" w:hAnsi="Arial" w:cs="Arial"/>
                <w:color w:val="000000"/>
                <w:w w:val="0"/>
                <w:sz w:val="15"/>
                <w:szCs w:val="15"/>
              </w:rPr>
              <w:t xml:space="preserve">  </w:t>
            </w:r>
            <w:r>
              <w:rPr>
                <w:rFonts w:ascii="Arial" w:hAnsi="Arial" w:cs="Arial"/>
                <w:color w:val="000000"/>
                <w:w w:val="0"/>
                <w:sz w:val="15"/>
                <w:szCs w:val="15"/>
              </w:rPr>
              <w:t>[</w:t>
            </w:r>
            <w:r w:rsidR="005B6695">
              <w:rPr>
                <w:rFonts w:ascii="Arial" w:hAnsi="Arial" w:cs="Arial"/>
                <w:color w:val="000000"/>
                <w:w w:val="0"/>
                <w:sz w:val="15"/>
                <w:szCs w:val="15"/>
              </w:rPr>
              <w:t xml:space="preserve"> </w:t>
            </w:r>
            <w:r>
              <w:rPr>
                <w:rFonts w:ascii="Arial" w:hAnsi="Arial" w:cs="Arial"/>
                <w:color w:val="000000"/>
                <w:w w:val="0"/>
                <w:sz w:val="15"/>
                <w:szCs w:val="15"/>
              </w:rPr>
              <w:t xml:space="preserve"> ] No</w:t>
            </w:r>
            <w:r>
              <w:rPr>
                <w:rFonts w:ascii="Arial" w:hAnsi="Arial" w:cs="Arial"/>
                <w:color w:val="000000"/>
                <w:w w:val="0"/>
                <w:sz w:val="15"/>
                <w:szCs w:val="15"/>
              </w:rPr>
              <w:br/>
            </w:r>
          </w:p>
          <w:p w:rsidR="00A23B3E" w:rsidRDefault="00A23B3E" w:rsidP="00C5061A">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rsidP="00C5061A">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2"/>
            </w:r>
            <w:r w:rsidR="00A23B3E">
              <w:rPr>
                <w:rFonts w:ascii="Arial" w:hAnsi="Arial" w:cs="Arial"/>
                <w:sz w:val="15"/>
                <w:szCs w:val="15"/>
              </w:rPr>
              <w:t xml:space="preserve">): </w:t>
            </w:r>
          </w:p>
          <w:p w:rsidR="008A570F" w:rsidRDefault="008A570F" w:rsidP="00C5061A">
            <w:pPr>
              <w:rPr>
                <w:rFonts w:ascii="Arial" w:hAnsi="Arial" w:cs="Arial"/>
                <w:b/>
                <w:i/>
                <w:color w:val="3366FF"/>
                <w:sz w:val="14"/>
                <w:szCs w:val="14"/>
              </w:rPr>
            </w:pPr>
            <w:r w:rsidRPr="00FF2C2E">
              <w:rPr>
                <w:rFonts w:ascii="Arial" w:hAnsi="Arial" w:cs="Arial"/>
                <w:b/>
                <w:i/>
                <w:color w:val="3366FF"/>
                <w:sz w:val="14"/>
                <w:szCs w:val="14"/>
              </w:rPr>
              <w:t xml:space="preserve">NB.: COMPILARE I DATI </w:t>
            </w:r>
            <w:r>
              <w:rPr>
                <w:rFonts w:ascii="Arial" w:hAnsi="Arial" w:cs="Arial"/>
                <w:b/>
                <w:i/>
                <w:color w:val="3366FF"/>
                <w:sz w:val="14"/>
                <w:szCs w:val="14"/>
              </w:rPr>
              <w:t>RELATIVI A INPS, INAIL, TRIBUNALE, PROVINCIA, UFFICIO DEL LAVORO</w:t>
            </w:r>
          </w:p>
          <w:p w:rsidR="00A23B3E" w:rsidRDefault="008A570F" w:rsidP="00C5061A">
            <w:r w:rsidRPr="00C14EA5" w:rsidDel="008A570F">
              <w:rPr>
                <w:rFonts w:ascii="Arial" w:hAnsi="Arial" w:cs="Arial"/>
                <w:b/>
                <w:color w:val="FF0000"/>
                <w:sz w:val="15"/>
                <w:szCs w:val="15"/>
              </w:rPr>
              <w:t xml:space="preserve"> </w:t>
            </w:r>
            <w:r w:rsidR="00A23B3E" w:rsidRPr="00C14EA5">
              <w:rPr>
                <w:rFonts w:ascii="Arial" w:hAnsi="Arial" w:cs="Arial"/>
                <w:sz w:val="15"/>
                <w:szCs w:val="15"/>
              </w:rPr>
              <w:t>[……………][……………][…………..…]</w:t>
            </w:r>
          </w:p>
        </w:tc>
      </w:tr>
    </w:tbl>
    <w:p w:rsidR="00A23B3E" w:rsidRDefault="00A23B3E" w:rsidP="00C5061A">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3"/>
      </w:r>
      <w:r>
        <w:rPr>
          <w:rFonts w:ascii="Arial" w:hAnsi="Arial" w:cs="Arial"/>
          <w:b w:val="0"/>
          <w:caps/>
          <w:sz w:val="15"/>
          <w:szCs w:val="15"/>
        </w:rPr>
        <w:t>)</w:t>
      </w:r>
    </w:p>
    <w:p w:rsidR="00A23B3E" w:rsidRDefault="00A23B3E" w:rsidP="00C5061A">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rsidP="00C5061A">
            <w:pPr>
              <w:spacing w:before="0" w:after="0"/>
              <w:rPr>
                <w:rFonts w:ascii="Arial" w:hAnsi="Arial" w:cs="Arial"/>
                <w:color w:val="000000"/>
                <w:sz w:val="15"/>
                <w:szCs w:val="15"/>
              </w:rPr>
            </w:pPr>
          </w:p>
          <w:p w:rsidR="00A23B3E" w:rsidRPr="003A443E" w:rsidRDefault="00A23B3E" w:rsidP="00C5061A">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rsidP="00C5061A">
            <w:pPr>
              <w:spacing w:before="0" w:after="0"/>
              <w:rPr>
                <w:rFonts w:ascii="Arial" w:hAnsi="Arial" w:cs="Arial"/>
                <w:color w:val="000000"/>
                <w:sz w:val="14"/>
                <w:szCs w:val="14"/>
              </w:rPr>
            </w:pPr>
            <w:r w:rsidRPr="003A443E">
              <w:rPr>
                <w:rFonts w:ascii="Arial" w:hAnsi="Arial" w:cs="Arial"/>
                <w:color w:val="000000"/>
                <w:sz w:val="14"/>
                <w:szCs w:val="14"/>
              </w:rPr>
              <w:t>o “</w:t>
            </w:r>
            <w:proofErr w:type="spellStart"/>
            <w:r w:rsidRPr="003A443E">
              <w:rPr>
                <w:rFonts w:ascii="Arial" w:hAnsi="Arial" w:cs="Arial"/>
                <w:color w:val="000000"/>
                <w:sz w:val="14"/>
                <w:szCs w:val="14"/>
              </w:rPr>
              <w:t>Self-Cleaning</w:t>
            </w:r>
            <w:proofErr w:type="spellEnd"/>
            <w:r w:rsidRPr="003A443E">
              <w:rPr>
                <w:rFonts w:ascii="Arial" w:hAnsi="Arial" w:cs="Arial"/>
                <w:color w:val="000000"/>
                <w:sz w:val="14"/>
                <w:szCs w:val="14"/>
              </w:rPr>
              <w:t>, cfr. articolo 80, comma 7)?</w:t>
            </w:r>
          </w:p>
          <w:p w:rsidR="00A23B3E" w:rsidRPr="003A443E" w:rsidRDefault="00A23B3E" w:rsidP="00C5061A">
            <w:pPr>
              <w:spacing w:before="0" w:after="0"/>
              <w:rPr>
                <w:rFonts w:ascii="Arial" w:hAnsi="Arial" w:cs="Arial"/>
                <w:color w:val="000000"/>
                <w:sz w:val="14"/>
                <w:szCs w:val="14"/>
              </w:rPr>
            </w:pPr>
          </w:p>
          <w:p w:rsidR="00A23B3E" w:rsidRPr="003A443E" w:rsidRDefault="00A23B3E" w:rsidP="00C5061A">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C5061A">
            <w:pPr>
              <w:spacing w:before="0" w:after="0"/>
              <w:rPr>
                <w:rFonts w:ascii="Arial" w:hAnsi="Arial" w:cs="Arial"/>
                <w:color w:val="000000"/>
                <w:sz w:val="14"/>
                <w:szCs w:val="14"/>
              </w:rPr>
            </w:pPr>
          </w:p>
          <w:p w:rsidR="00A23B3E" w:rsidRPr="003A443E" w:rsidRDefault="00A23B3E" w:rsidP="00C5061A">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C5061A">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C5061A">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rsidP="00C5061A">
            <w:pPr>
              <w:spacing w:before="0" w:after="0"/>
              <w:rPr>
                <w:rFonts w:ascii="Arial" w:hAnsi="Arial" w:cs="Arial"/>
                <w:color w:val="000000"/>
                <w:sz w:val="14"/>
                <w:szCs w:val="14"/>
              </w:rPr>
            </w:pPr>
          </w:p>
          <w:p w:rsidR="00A23B3E" w:rsidRPr="003A443E" w:rsidRDefault="00A23B3E" w:rsidP="00C5061A">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rsidP="00C5061A">
            <w:pPr>
              <w:spacing w:before="0" w:after="0"/>
              <w:rPr>
                <w:rFonts w:ascii="Arial" w:hAnsi="Arial" w:cs="Arial"/>
                <w:color w:val="000000"/>
                <w:sz w:val="14"/>
                <w:szCs w:val="14"/>
              </w:rPr>
            </w:pPr>
          </w:p>
          <w:p w:rsidR="00A23B3E" w:rsidRPr="003A443E" w:rsidRDefault="00A23B3E" w:rsidP="00C5061A">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color w:val="000000"/>
              </w:rPr>
            </w:pPr>
            <w:r w:rsidRPr="003A443E">
              <w:rPr>
                <w:rFonts w:ascii="Arial" w:hAnsi="Arial" w:cs="Arial"/>
                <w:color w:val="000000"/>
                <w:sz w:val="15"/>
                <w:szCs w:val="15"/>
              </w:rPr>
              <w:t xml:space="preserve">[ </w:t>
            </w:r>
            <w:r w:rsidR="00AC3238">
              <w:rPr>
                <w:rFonts w:ascii="Arial" w:hAnsi="Arial" w:cs="Arial"/>
                <w:color w:val="000000"/>
                <w:sz w:val="15"/>
                <w:szCs w:val="15"/>
              </w:rPr>
              <w:t xml:space="preserve"> </w:t>
            </w:r>
            <w:r w:rsidRPr="003A443E">
              <w:rPr>
                <w:rFonts w:ascii="Arial" w:hAnsi="Arial" w:cs="Arial"/>
                <w:color w:val="000000"/>
                <w:sz w:val="15"/>
                <w:szCs w:val="15"/>
              </w:rPr>
              <w:t xml:space="preserve">] Sì </w:t>
            </w:r>
            <w:r w:rsidR="00AC3238">
              <w:rPr>
                <w:rFonts w:ascii="Arial" w:hAnsi="Arial" w:cs="Arial"/>
                <w:color w:val="000000"/>
                <w:sz w:val="15"/>
                <w:szCs w:val="15"/>
              </w:rPr>
              <w:t xml:space="preserve">   </w:t>
            </w:r>
            <w:r w:rsidRPr="003A443E">
              <w:rPr>
                <w:rFonts w:ascii="Arial" w:hAnsi="Arial" w:cs="Arial"/>
                <w:color w:val="000000"/>
                <w:sz w:val="15"/>
                <w:szCs w:val="15"/>
              </w:rPr>
              <w:t>[</w:t>
            </w:r>
            <w:r w:rsidR="00AC3238">
              <w:rPr>
                <w:rFonts w:ascii="Arial" w:hAnsi="Arial" w:cs="Arial"/>
                <w:color w:val="000000"/>
                <w:sz w:val="15"/>
                <w:szCs w:val="15"/>
              </w:rPr>
              <w:t xml:space="preserve"> </w:t>
            </w:r>
            <w:r w:rsidRPr="003A443E">
              <w:rPr>
                <w:rFonts w:ascii="Arial" w:hAnsi="Arial" w:cs="Arial"/>
                <w:color w:val="000000"/>
                <w:sz w:val="15"/>
                <w:szCs w:val="15"/>
              </w:rPr>
              <w:t xml:space="preserve">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rFonts w:ascii="Arial" w:hAnsi="Arial" w:cs="Arial"/>
                <w:color w:val="000000"/>
                <w:sz w:val="15"/>
                <w:szCs w:val="15"/>
              </w:rPr>
            </w:pPr>
          </w:p>
          <w:p w:rsidR="00A23B3E" w:rsidRPr="003A443E" w:rsidRDefault="00A23B3E" w:rsidP="00C5061A">
            <w:pPr>
              <w:rPr>
                <w:rFonts w:ascii="Arial" w:hAnsi="Arial" w:cs="Arial"/>
                <w:color w:val="000000"/>
                <w:sz w:val="15"/>
                <w:szCs w:val="15"/>
              </w:rPr>
            </w:pPr>
          </w:p>
          <w:p w:rsidR="00A23B3E" w:rsidRPr="003A443E" w:rsidRDefault="00A23B3E" w:rsidP="00C5061A">
            <w:pPr>
              <w:rPr>
                <w:rFonts w:ascii="Arial" w:hAnsi="Arial" w:cs="Arial"/>
                <w:color w:val="000000"/>
                <w:sz w:val="15"/>
                <w:szCs w:val="15"/>
              </w:rPr>
            </w:pPr>
          </w:p>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 xml:space="preserve">[ </w:t>
            </w:r>
            <w:r w:rsidR="00AC3238">
              <w:rPr>
                <w:rFonts w:ascii="Arial" w:hAnsi="Arial" w:cs="Arial"/>
                <w:color w:val="000000"/>
                <w:sz w:val="15"/>
                <w:szCs w:val="15"/>
              </w:rPr>
              <w:t xml:space="preserve"> </w:t>
            </w:r>
            <w:r w:rsidRPr="003A443E">
              <w:rPr>
                <w:rFonts w:ascii="Arial" w:hAnsi="Arial" w:cs="Arial"/>
                <w:color w:val="000000"/>
                <w:sz w:val="15"/>
                <w:szCs w:val="15"/>
              </w:rPr>
              <w:t xml:space="preserve">] Sì </w:t>
            </w:r>
            <w:r w:rsidR="00AC3238">
              <w:rPr>
                <w:rFonts w:ascii="Arial" w:hAnsi="Arial" w:cs="Arial"/>
                <w:color w:val="000000"/>
                <w:sz w:val="15"/>
                <w:szCs w:val="15"/>
              </w:rPr>
              <w:t xml:space="preserve">    </w:t>
            </w:r>
            <w:r w:rsidRPr="003A443E">
              <w:rPr>
                <w:rFonts w:ascii="Arial" w:hAnsi="Arial" w:cs="Arial"/>
                <w:color w:val="000000"/>
                <w:sz w:val="15"/>
                <w:szCs w:val="15"/>
              </w:rPr>
              <w:t xml:space="preserve">[ </w:t>
            </w:r>
            <w:r w:rsidR="00AC3238">
              <w:rPr>
                <w:rFonts w:ascii="Arial" w:hAnsi="Arial" w:cs="Arial"/>
                <w:color w:val="000000"/>
                <w:sz w:val="15"/>
                <w:szCs w:val="15"/>
              </w:rPr>
              <w:t xml:space="preserve"> </w:t>
            </w:r>
            <w:r w:rsidRPr="003A443E">
              <w:rPr>
                <w:rFonts w:ascii="Arial" w:hAnsi="Arial" w:cs="Arial"/>
                <w:color w:val="000000"/>
                <w:sz w:val="15"/>
                <w:szCs w:val="15"/>
              </w:rPr>
              <w:t>] No</w:t>
            </w:r>
            <w:r w:rsidRPr="003A443E">
              <w:rPr>
                <w:rFonts w:ascii="Arial" w:hAnsi="Arial" w:cs="Arial"/>
                <w:color w:val="000000"/>
                <w:sz w:val="15"/>
                <w:szCs w:val="15"/>
              </w:rPr>
              <w:br/>
            </w:r>
          </w:p>
          <w:p w:rsidR="00A23B3E" w:rsidRPr="003A443E" w:rsidRDefault="00A23B3E" w:rsidP="00C5061A">
            <w:pPr>
              <w:rPr>
                <w:rFonts w:ascii="Arial" w:hAnsi="Arial" w:cs="Arial"/>
                <w:color w:val="000000"/>
                <w:sz w:val="15"/>
                <w:szCs w:val="15"/>
              </w:rPr>
            </w:pPr>
          </w:p>
          <w:p w:rsidR="00A23B3E" w:rsidRPr="003A443E" w:rsidRDefault="00A23B3E" w:rsidP="00C5061A">
            <w:pPr>
              <w:rPr>
                <w:rFonts w:ascii="Arial" w:hAnsi="Arial" w:cs="Arial"/>
                <w:color w:val="000000"/>
                <w:sz w:val="14"/>
                <w:szCs w:val="14"/>
              </w:rPr>
            </w:pP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 xml:space="preserve">[ </w:t>
            </w:r>
            <w:r w:rsidR="00AC3238">
              <w:rPr>
                <w:rFonts w:ascii="Arial" w:hAnsi="Arial" w:cs="Arial"/>
                <w:color w:val="000000"/>
                <w:sz w:val="14"/>
                <w:szCs w:val="14"/>
              </w:rPr>
              <w:t xml:space="preserve"> </w:t>
            </w:r>
            <w:r w:rsidRPr="003A443E">
              <w:rPr>
                <w:rFonts w:ascii="Arial" w:hAnsi="Arial" w:cs="Arial"/>
                <w:color w:val="000000"/>
                <w:sz w:val="14"/>
                <w:szCs w:val="14"/>
              </w:rPr>
              <w:t xml:space="preserve">] Sì </w:t>
            </w:r>
            <w:r w:rsidR="00AC3238">
              <w:rPr>
                <w:rFonts w:ascii="Arial" w:hAnsi="Arial" w:cs="Arial"/>
                <w:color w:val="000000"/>
                <w:sz w:val="14"/>
                <w:szCs w:val="14"/>
              </w:rPr>
              <w:t xml:space="preserve">     </w:t>
            </w:r>
            <w:r w:rsidRPr="003A443E">
              <w:rPr>
                <w:rFonts w:ascii="Arial" w:hAnsi="Arial" w:cs="Arial"/>
                <w:color w:val="000000"/>
                <w:sz w:val="14"/>
                <w:szCs w:val="14"/>
              </w:rPr>
              <w:t xml:space="preserve">[ </w:t>
            </w:r>
            <w:r w:rsidR="00AC3238">
              <w:rPr>
                <w:rFonts w:ascii="Arial" w:hAnsi="Arial" w:cs="Arial"/>
                <w:color w:val="000000"/>
                <w:sz w:val="14"/>
                <w:szCs w:val="14"/>
              </w:rPr>
              <w:t xml:space="preserve"> </w:t>
            </w:r>
            <w:r w:rsidRPr="003A443E">
              <w:rPr>
                <w:rFonts w:ascii="Arial" w:hAnsi="Arial" w:cs="Arial"/>
                <w:color w:val="000000"/>
                <w:sz w:val="14"/>
                <w:szCs w:val="14"/>
              </w:rPr>
              <w:t>] No</w:t>
            </w: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 xml:space="preserve">[ </w:t>
            </w:r>
            <w:r w:rsidR="00AC3238">
              <w:rPr>
                <w:rFonts w:ascii="Arial" w:hAnsi="Arial" w:cs="Arial"/>
                <w:color w:val="000000"/>
                <w:sz w:val="14"/>
                <w:szCs w:val="14"/>
              </w:rPr>
              <w:t xml:space="preserve"> </w:t>
            </w:r>
            <w:r w:rsidRPr="003A443E">
              <w:rPr>
                <w:rFonts w:ascii="Arial" w:hAnsi="Arial" w:cs="Arial"/>
                <w:color w:val="000000"/>
                <w:sz w:val="14"/>
                <w:szCs w:val="14"/>
              </w:rPr>
              <w:t xml:space="preserve">] Sì </w:t>
            </w:r>
            <w:r w:rsidR="00AC3238">
              <w:rPr>
                <w:rFonts w:ascii="Arial" w:hAnsi="Arial" w:cs="Arial"/>
                <w:color w:val="000000"/>
                <w:sz w:val="14"/>
                <w:szCs w:val="14"/>
              </w:rPr>
              <w:t xml:space="preserve">     </w:t>
            </w:r>
            <w:r w:rsidRPr="003A443E">
              <w:rPr>
                <w:rFonts w:ascii="Arial" w:hAnsi="Arial" w:cs="Arial"/>
                <w:color w:val="000000"/>
                <w:sz w:val="14"/>
                <w:szCs w:val="14"/>
              </w:rPr>
              <w:t>[</w:t>
            </w:r>
            <w:r w:rsidR="00AC3238">
              <w:rPr>
                <w:rFonts w:ascii="Arial" w:hAnsi="Arial" w:cs="Arial"/>
                <w:color w:val="000000"/>
                <w:sz w:val="14"/>
                <w:szCs w:val="14"/>
              </w:rPr>
              <w:t xml:space="preserve"> </w:t>
            </w:r>
            <w:r w:rsidRPr="003A443E">
              <w:rPr>
                <w:rFonts w:ascii="Arial" w:hAnsi="Arial" w:cs="Arial"/>
                <w:color w:val="000000"/>
                <w:sz w:val="14"/>
                <w:szCs w:val="14"/>
              </w:rPr>
              <w:t xml:space="preserve"> ] No</w:t>
            </w: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 xml:space="preserve">[ </w:t>
            </w:r>
            <w:r w:rsidR="00AC3238">
              <w:rPr>
                <w:rFonts w:ascii="Arial" w:hAnsi="Arial" w:cs="Arial"/>
                <w:color w:val="000000"/>
                <w:sz w:val="14"/>
                <w:szCs w:val="14"/>
              </w:rPr>
              <w:t xml:space="preserve"> </w:t>
            </w:r>
            <w:r w:rsidRPr="003A443E">
              <w:rPr>
                <w:rFonts w:ascii="Arial" w:hAnsi="Arial" w:cs="Arial"/>
                <w:color w:val="000000"/>
                <w:sz w:val="14"/>
                <w:szCs w:val="14"/>
              </w:rPr>
              <w:t xml:space="preserve">] Sì </w:t>
            </w:r>
            <w:r w:rsidR="00AC3238">
              <w:rPr>
                <w:rFonts w:ascii="Arial" w:hAnsi="Arial" w:cs="Arial"/>
                <w:color w:val="000000"/>
                <w:sz w:val="14"/>
                <w:szCs w:val="14"/>
              </w:rPr>
              <w:t xml:space="preserve">     </w:t>
            </w:r>
            <w:r w:rsidRPr="003A443E">
              <w:rPr>
                <w:rFonts w:ascii="Arial" w:hAnsi="Arial" w:cs="Arial"/>
                <w:color w:val="000000"/>
                <w:sz w:val="14"/>
                <w:szCs w:val="14"/>
              </w:rPr>
              <w:t>[</w:t>
            </w:r>
            <w:r w:rsidR="00AC3238">
              <w:rPr>
                <w:rFonts w:ascii="Arial" w:hAnsi="Arial" w:cs="Arial"/>
                <w:color w:val="000000"/>
                <w:sz w:val="14"/>
                <w:szCs w:val="14"/>
              </w:rPr>
              <w:t xml:space="preserve"> </w:t>
            </w:r>
            <w:r w:rsidRPr="003A443E">
              <w:rPr>
                <w:rFonts w:ascii="Arial" w:hAnsi="Arial" w:cs="Arial"/>
                <w:color w:val="000000"/>
                <w:sz w:val="14"/>
                <w:szCs w:val="14"/>
              </w:rPr>
              <w:t xml:space="preserve"> ] No</w:t>
            </w:r>
          </w:p>
          <w:p w:rsidR="00A23B3E"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C5061A">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C5061A">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C5061A">
            <w:pPr>
              <w:pStyle w:val="NormalLeft"/>
              <w:tabs>
                <w:tab w:val="left" w:pos="162"/>
              </w:tabs>
              <w:spacing w:before="0" w:after="0"/>
              <w:jc w:val="both"/>
              <w:rPr>
                <w:rFonts w:ascii="Arial" w:hAnsi="Arial" w:cs="Arial"/>
                <w:color w:val="000000"/>
                <w:sz w:val="14"/>
                <w:szCs w:val="14"/>
              </w:rPr>
            </w:pPr>
          </w:p>
          <w:p w:rsidR="00A23B3E" w:rsidRPr="003A443E" w:rsidRDefault="00A23B3E" w:rsidP="00C5061A">
            <w:pPr>
              <w:pStyle w:val="NormalLeft"/>
              <w:spacing w:before="0" w:after="0"/>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rsidP="00C5061A">
            <w:pPr>
              <w:pStyle w:val="NormalLeft"/>
              <w:spacing w:before="0" w:after="0"/>
              <w:jc w:val="both"/>
              <w:rPr>
                <w:rFonts w:ascii="Arial" w:hAnsi="Arial" w:cs="Arial"/>
                <w:b/>
                <w:color w:val="000000"/>
                <w:sz w:val="14"/>
                <w:szCs w:val="14"/>
              </w:rPr>
            </w:pPr>
          </w:p>
          <w:p w:rsidR="00A23B3E" w:rsidRPr="003A443E" w:rsidRDefault="00A23B3E" w:rsidP="00C5061A">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C5061A">
            <w:pPr>
              <w:pStyle w:val="NormalLeft"/>
              <w:numPr>
                <w:ilvl w:val="0"/>
                <w:numId w:val="14"/>
              </w:numPr>
              <w:spacing w:before="0" w:after="0"/>
              <w:ind w:left="0" w:firstLine="0"/>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C5061A">
            <w:pPr>
              <w:pStyle w:val="NormalLeft"/>
              <w:spacing w:before="0" w:after="0"/>
              <w:jc w:val="both"/>
              <w:rPr>
                <w:b/>
                <w:color w:val="000000"/>
                <w:sz w:val="16"/>
                <w:szCs w:val="16"/>
              </w:rPr>
            </w:pPr>
          </w:p>
          <w:p w:rsidR="00AA2252" w:rsidRDefault="00AA2252" w:rsidP="00C5061A">
            <w:pPr>
              <w:pStyle w:val="NormalLeft"/>
              <w:spacing w:before="0" w:after="0"/>
              <w:jc w:val="both"/>
              <w:rPr>
                <w:b/>
                <w:color w:val="000000"/>
                <w:sz w:val="16"/>
                <w:szCs w:val="16"/>
              </w:rPr>
            </w:pPr>
          </w:p>
          <w:p w:rsidR="00A23B3E" w:rsidRPr="00AA2252" w:rsidRDefault="00AA2252" w:rsidP="00C5061A">
            <w:pPr>
              <w:pStyle w:val="NormalLeft"/>
              <w:numPr>
                <w:ilvl w:val="0"/>
                <w:numId w:val="14"/>
              </w:numPr>
              <w:spacing w:before="0" w:after="0"/>
              <w:ind w:left="0" w:firstLine="0"/>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C5061A">
            <w:pPr>
              <w:pStyle w:val="NormalLeft"/>
              <w:spacing w:before="0" w:after="0"/>
              <w:jc w:val="both"/>
              <w:rPr>
                <w:color w:val="000000"/>
              </w:rPr>
            </w:pPr>
          </w:p>
          <w:p w:rsidR="00A23B3E" w:rsidRPr="003A443E" w:rsidRDefault="00A23B3E" w:rsidP="00C5061A">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C5061A">
            <w:pPr>
              <w:pStyle w:val="NormalLeft"/>
              <w:spacing w:before="0" w:after="0"/>
              <w:jc w:val="both"/>
              <w:rPr>
                <w:rFonts w:ascii="Arial" w:hAnsi="Arial" w:cs="Arial"/>
                <w:color w:val="000000"/>
                <w:sz w:val="14"/>
                <w:szCs w:val="14"/>
              </w:rPr>
            </w:pPr>
          </w:p>
          <w:p w:rsidR="00A23B3E" w:rsidRPr="003A443E" w:rsidRDefault="00A23B3E" w:rsidP="00C5061A">
            <w:pPr>
              <w:pStyle w:val="NormalLeft"/>
              <w:spacing w:before="0" w:after="0"/>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C5061A">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C5061A">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rsidP="00C5061A">
            <w:pPr>
              <w:pStyle w:val="NormalLeft"/>
              <w:spacing w:before="0" w:after="0"/>
              <w:jc w:val="both"/>
              <w:rPr>
                <w:rFonts w:ascii="Arial" w:hAnsi="Arial" w:cs="Arial"/>
                <w:color w:val="000000"/>
                <w:sz w:val="14"/>
                <w:szCs w:val="14"/>
              </w:rPr>
            </w:pPr>
          </w:p>
          <w:p w:rsidR="00A23B3E" w:rsidRPr="003A443E" w:rsidRDefault="00A23B3E" w:rsidP="00C5061A">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C5061A">
            <w:pPr>
              <w:pStyle w:val="NormalLeft"/>
              <w:numPr>
                <w:ilvl w:val="0"/>
                <w:numId w:val="14"/>
              </w:numPr>
              <w:tabs>
                <w:tab w:val="left" w:pos="304"/>
              </w:tabs>
              <w:spacing w:before="0" w:after="0"/>
              <w:ind w:left="0" w:firstLine="0"/>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rsidP="00C5061A">
            <w:pPr>
              <w:pStyle w:val="NormalLeft"/>
              <w:spacing w:before="0" w:after="0"/>
              <w:jc w:val="both"/>
              <w:rPr>
                <w:rFonts w:ascii="Arial" w:hAnsi="Arial" w:cs="Arial"/>
                <w:strike/>
                <w:color w:val="000000"/>
                <w:sz w:val="15"/>
                <w:szCs w:val="15"/>
              </w:rPr>
            </w:pPr>
          </w:p>
          <w:p w:rsidR="005E2955" w:rsidRPr="00AA2252" w:rsidRDefault="005E2955" w:rsidP="00C5061A">
            <w:pPr>
              <w:pStyle w:val="NormalLeft"/>
              <w:numPr>
                <w:ilvl w:val="0"/>
                <w:numId w:val="14"/>
              </w:numPr>
              <w:spacing w:before="0" w:after="0"/>
              <w:ind w:left="0" w:firstLine="0"/>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rsidP="00C5061A">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spacing w:before="0" w:after="0"/>
              <w:rPr>
                <w:rFonts w:ascii="Arial" w:hAnsi="Arial" w:cs="Arial"/>
                <w:color w:val="000000"/>
                <w:sz w:val="14"/>
                <w:szCs w:val="14"/>
              </w:rPr>
            </w:pPr>
          </w:p>
          <w:p w:rsidR="00A23B3E" w:rsidRPr="003A443E" w:rsidRDefault="00A23B3E" w:rsidP="00C5061A">
            <w:pPr>
              <w:spacing w:before="0" w:after="0"/>
              <w:rPr>
                <w:rFonts w:ascii="Arial" w:hAnsi="Arial" w:cs="Arial"/>
                <w:color w:val="000000"/>
                <w:sz w:val="14"/>
                <w:szCs w:val="14"/>
              </w:rPr>
            </w:pPr>
          </w:p>
          <w:p w:rsidR="00A23B3E" w:rsidRPr="003A443E" w:rsidRDefault="00A23B3E" w:rsidP="00C5061A">
            <w:pPr>
              <w:spacing w:before="0" w:after="0"/>
              <w:rPr>
                <w:rFonts w:ascii="Arial" w:hAnsi="Arial" w:cs="Arial"/>
                <w:color w:val="000000"/>
                <w:sz w:val="14"/>
                <w:szCs w:val="14"/>
              </w:rPr>
            </w:pPr>
          </w:p>
          <w:p w:rsidR="00A23B3E" w:rsidRDefault="00A23B3E" w:rsidP="00C5061A">
            <w:pPr>
              <w:spacing w:before="0" w:after="0"/>
              <w:rPr>
                <w:rFonts w:ascii="Arial" w:hAnsi="Arial" w:cs="Arial"/>
                <w:color w:val="000000"/>
                <w:sz w:val="14"/>
                <w:szCs w:val="14"/>
              </w:rPr>
            </w:pPr>
          </w:p>
          <w:p w:rsidR="00F9449A" w:rsidRPr="003A443E" w:rsidRDefault="00F9449A" w:rsidP="00C5061A">
            <w:pPr>
              <w:spacing w:before="0" w:after="0"/>
              <w:rPr>
                <w:rFonts w:ascii="Arial" w:hAnsi="Arial" w:cs="Arial"/>
                <w:color w:val="000000"/>
                <w:sz w:val="14"/>
                <w:szCs w:val="14"/>
              </w:rPr>
            </w:pPr>
          </w:p>
          <w:p w:rsidR="00A23B3E" w:rsidRPr="003A443E" w:rsidRDefault="00A23B3E" w:rsidP="00C5061A">
            <w:pPr>
              <w:spacing w:before="0" w:after="0"/>
              <w:rPr>
                <w:rFonts w:ascii="Arial" w:hAnsi="Arial" w:cs="Arial"/>
                <w:color w:val="000000"/>
                <w:sz w:val="14"/>
                <w:szCs w:val="14"/>
              </w:rPr>
            </w:pPr>
            <w:r w:rsidRPr="003A443E">
              <w:rPr>
                <w:rFonts w:ascii="Arial" w:hAnsi="Arial" w:cs="Arial"/>
                <w:color w:val="000000"/>
                <w:sz w:val="14"/>
                <w:szCs w:val="14"/>
              </w:rPr>
              <w:t>[</w:t>
            </w:r>
            <w:r w:rsidR="00AC3238">
              <w:rPr>
                <w:rFonts w:ascii="Arial" w:hAnsi="Arial" w:cs="Arial"/>
                <w:color w:val="000000"/>
                <w:sz w:val="14"/>
                <w:szCs w:val="14"/>
              </w:rPr>
              <w:t xml:space="preserve"> </w:t>
            </w:r>
            <w:r w:rsidRPr="003A443E">
              <w:rPr>
                <w:rFonts w:ascii="Arial" w:hAnsi="Arial" w:cs="Arial"/>
                <w:color w:val="000000"/>
                <w:sz w:val="14"/>
                <w:szCs w:val="14"/>
              </w:rPr>
              <w:t xml:space="preserve"> ] Sì </w:t>
            </w:r>
            <w:r w:rsidR="00AC3238">
              <w:rPr>
                <w:rFonts w:ascii="Arial" w:hAnsi="Arial" w:cs="Arial"/>
                <w:color w:val="000000"/>
                <w:sz w:val="14"/>
                <w:szCs w:val="14"/>
              </w:rPr>
              <w:t xml:space="preserve">     </w:t>
            </w:r>
            <w:r w:rsidRPr="003A443E">
              <w:rPr>
                <w:rFonts w:ascii="Arial" w:hAnsi="Arial" w:cs="Arial"/>
                <w:color w:val="000000"/>
                <w:sz w:val="14"/>
                <w:szCs w:val="14"/>
              </w:rPr>
              <w:t xml:space="preserve">[ </w:t>
            </w:r>
            <w:r w:rsidR="00AC3238">
              <w:rPr>
                <w:rFonts w:ascii="Arial" w:hAnsi="Arial" w:cs="Arial"/>
                <w:color w:val="000000"/>
                <w:sz w:val="14"/>
                <w:szCs w:val="14"/>
              </w:rPr>
              <w:t xml:space="preserve"> </w:t>
            </w:r>
            <w:r w:rsidRPr="003A443E">
              <w:rPr>
                <w:rFonts w:ascii="Arial" w:hAnsi="Arial" w:cs="Arial"/>
                <w:color w:val="000000"/>
                <w:sz w:val="14"/>
                <w:szCs w:val="14"/>
              </w:rPr>
              <w:t>] No</w:t>
            </w:r>
            <w:r w:rsidRPr="003A443E">
              <w:rPr>
                <w:rFonts w:ascii="Arial" w:hAnsi="Arial" w:cs="Arial"/>
                <w:color w:val="000000"/>
                <w:sz w:val="14"/>
                <w:szCs w:val="14"/>
              </w:rPr>
              <w:br/>
            </w:r>
          </w:p>
          <w:p w:rsidR="00A23B3E" w:rsidRPr="003A443E" w:rsidRDefault="00A23B3E" w:rsidP="00C5061A">
            <w:pPr>
              <w:spacing w:before="0" w:after="0"/>
              <w:rPr>
                <w:rFonts w:ascii="Arial" w:hAnsi="Arial" w:cs="Arial"/>
                <w:color w:val="000000"/>
                <w:sz w:val="14"/>
                <w:szCs w:val="14"/>
              </w:rPr>
            </w:pPr>
          </w:p>
          <w:p w:rsidR="00A23B3E" w:rsidRPr="003A443E" w:rsidRDefault="00A23B3E" w:rsidP="00C5061A">
            <w:pPr>
              <w:spacing w:before="0" w:after="0"/>
              <w:rPr>
                <w:rFonts w:ascii="Arial" w:hAnsi="Arial" w:cs="Arial"/>
                <w:color w:val="000000"/>
                <w:sz w:val="14"/>
                <w:szCs w:val="14"/>
              </w:rPr>
            </w:pPr>
            <w:r w:rsidRPr="003A443E">
              <w:rPr>
                <w:rFonts w:ascii="Arial" w:hAnsi="Arial" w:cs="Arial"/>
                <w:color w:val="000000"/>
                <w:sz w:val="14"/>
                <w:szCs w:val="14"/>
              </w:rPr>
              <w:t>[</w:t>
            </w:r>
            <w:r w:rsidR="00AC3238">
              <w:rPr>
                <w:rFonts w:ascii="Arial" w:hAnsi="Arial" w:cs="Arial"/>
                <w:color w:val="000000"/>
                <w:sz w:val="14"/>
                <w:szCs w:val="14"/>
              </w:rPr>
              <w:t xml:space="preserve"> </w:t>
            </w:r>
            <w:r w:rsidRPr="003A443E">
              <w:rPr>
                <w:rFonts w:ascii="Arial" w:hAnsi="Arial" w:cs="Arial"/>
                <w:color w:val="000000"/>
                <w:sz w:val="14"/>
                <w:szCs w:val="14"/>
              </w:rPr>
              <w:t xml:space="preserve"> ] Sì </w:t>
            </w:r>
            <w:r w:rsidR="00AC3238">
              <w:rPr>
                <w:rFonts w:ascii="Arial" w:hAnsi="Arial" w:cs="Arial"/>
                <w:color w:val="000000"/>
                <w:sz w:val="14"/>
                <w:szCs w:val="14"/>
              </w:rPr>
              <w:t xml:space="preserve">     </w:t>
            </w:r>
            <w:r w:rsidRPr="003A443E">
              <w:rPr>
                <w:rFonts w:ascii="Arial" w:hAnsi="Arial" w:cs="Arial"/>
                <w:color w:val="000000"/>
                <w:sz w:val="14"/>
                <w:szCs w:val="14"/>
              </w:rPr>
              <w:t>[</w:t>
            </w:r>
            <w:r w:rsidR="00AC3238">
              <w:rPr>
                <w:rFonts w:ascii="Arial" w:hAnsi="Arial" w:cs="Arial"/>
                <w:color w:val="000000"/>
                <w:sz w:val="14"/>
                <w:szCs w:val="14"/>
              </w:rPr>
              <w:t xml:space="preserve"> </w:t>
            </w:r>
            <w:r w:rsidRPr="003A443E">
              <w:rPr>
                <w:rFonts w:ascii="Arial" w:hAnsi="Arial" w:cs="Arial"/>
                <w:color w:val="000000"/>
                <w:sz w:val="14"/>
                <w:szCs w:val="14"/>
              </w:rPr>
              <w:t xml:space="preserve"> ] No</w:t>
            </w:r>
          </w:p>
          <w:p w:rsidR="00F9449A" w:rsidRDefault="00F9449A" w:rsidP="00C5061A">
            <w:pPr>
              <w:spacing w:before="0" w:after="0"/>
              <w:rPr>
                <w:rFonts w:ascii="Arial" w:hAnsi="Arial" w:cs="Arial"/>
                <w:color w:val="000000"/>
                <w:sz w:val="14"/>
                <w:szCs w:val="14"/>
              </w:rPr>
            </w:pPr>
          </w:p>
          <w:p w:rsidR="00A23B3E" w:rsidRPr="003A443E" w:rsidRDefault="00A23B3E" w:rsidP="00C5061A">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rsidP="00C5061A">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rsidP="00C5061A">
            <w:pPr>
              <w:spacing w:before="0" w:after="0"/>
              <w:rPr>
                <w:rFonts w:ascii="Arial" w:hAnsi="Arial" w:cs="Arial"/>
                <w:color w:val="000000"/>
              </w:rPr>
            </w:pPr>
          </w:p>
          <w:p w:rsidR="00AA2252" w:rsidRDefault="00AA2252" w:rsidP="00C5061A">
            <w:pPr>
              <w:spacing w:before="0" w:after="0"/>
              <w:rPr>
                <w:rFonts w:ascii="Arial" w:hAnsi="Arial" w:cs="Arial"/>
                <w:color w:val="000000"/>
                <w:sz w:val="14"/>
                <w:szCs w:val="14"/>
              </w:rPr>
            </w:pPr>
          </w:p>
          <w:p w:rsidR="005E2955" w:rsidRPr="003A443E" w:rsidRDefault="005E2955" w:rsidP="00C5061A">
            <w:pPr>
              <w:spacing w:before="0" w:after="0"/>
              <w:rPr>
                <w:rFonts w:ascii="Arial" w:hAnsi="Arial" w:cs="Arial"/>
                <w:color w:val="000000"/>
                <w:sz w:val="14"/>
                <w:szCs w:val="14"/>
              </w:rPr>
            </w:pP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Sì </w:t>
            </w:r>
            <w:r w:rsidR="006B126E">
              <w:rPr>
                <w:rFonts w:ascii="Arial" w:hAnsi="Arial" w:cs="Arial"/>
                <w:color w:val="000000"/>
                <w:sz w:val="14"/>
                <w:szCs w:val="14"/>
              </w:rPr>
              <w:t xml:space="preserve">    </w:t>
            </w: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xml:space="preserve">] No </w:t>
            </w:r>
          </w:p>
          <w:p w:rsidR="005E2955" w:rsidRPr="003A443E" w:rsidRDefault="005E2955" w:rsidP="00C5061A">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C5061A">
            <w:pPr>
              <w:spacing w:before="0" w:after="0"/>
              <w:rPr>
                <w:rFonts w:ascii="Arial" w:hAnsi="Arial" w:cs="Arial"/>
                <w:color w:val="000000"/>
              </w:rPr>
            </w:pPr>
            <w:r w:rsidRPr="003A443E">
              <w:rPr>
                <w:rFonts w:ascii="Arial" w:hAnsi="Arial" w:cs="Arial"/>
                <w:color w:val="000000"/>
                <w:sz w:val="14"/>
                <w:szCs w:val="14"/>
              </w:rPr>
              <w:t>[………..…]</w:t>
            </w:r>
          </w:p>
          <w:p w:rsidR="00AA2252" w:rsidRDefault="00AA2252" w:rsidP="00C5061A">
            <w:pPr>
              <w:spacing w:before="0" w:after="0"/>
              <w:rPr>
                <w:rFonts w:ascii="Arial" w:hAnsi="Arial" w:cs="Arial"/>
                <w:color w:val="000000"/>
                <w:sz w:val="14"/>
                <w:szCs w:val="14"/>
              </w:rPr>
            </w:pPr>
          </w:p>
          <w:p w:rsidR="00AA2252" w:rsidRDefault="00AA2252" w:rsidP="00C5061A">
            <w:pPr>
              <w:spacing w:before="0" w:after="0"/>
              <w:rPr>
                <w:rFonts w:ascii="Arial" w:hAnsi="Arial" w:cs="Arial"/>
                <w:color w:val="000000"/>
                <w:sz w:val="14"/>
                <w:szCs w:val="14"/>
              </w:rPr>
            </w:pPr>
          </w:p>
          <w:p w:rsidR="006B4D39" w:rsidRPr="003A443E" w:rsidRDefault="00A23B3E" w:rsidP="00C5061A">
            <w:pPr>
              <w:spacing w:before="0" w:after="0"/>
              <w:rPr>
                <w:rFonts w:ascii="Arial" w:hAnsi="Arial" w:cs="Arial"/>
                <w:color w:val="000000"/>
                <w:sz w:val="22"/>
              </w:rPr>
            </w:pP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Sì </w:t>
            </w:r>
            <w:r w:rsidR="006B126E">
              <w:rPr>
                <w:rFonts w:ascii="Arial" w:hAnsi="Arial" w:cs="Arial"/>
                <w:color w:val="000000"/>
                <w:sz w:val="14"/>
                <w:szCs w:val="14"/>
              </w:rPr>
              <w:t xml:space="preserve">    </w:t>
            </w: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No</w:t>
            </w:r>
          </w:p>
          <w:p w:rsidR="00AA2252" w:rsidRDefault="00AA2252" w:rsidP="00C5061A">
            <w:pPr>
              <w:spacing w:before="0" w:after="0"/>
              <w:rPr>
                <w:rFonts w:ascii="Arial" w:hAnsi="Arial" w:cs="Arial"/>
                <w:color w:val="000000"/>
                <w:sz w:val="14"/>
                <w:szCs w:val="14"/>
              </w:rPr>
            </w:pPr>
          </w:p>
          <w:p w:rsidR="00A23B3E" w:rsidRPr="003A443E" w:rsidRDefault="00A23B3E" w:rsidP="00C5061A">
            <w:pPr>
              <w:spacing w:before="0" w:after="0"/>
              <w:rPr>
                <w:rFonts w:ascii="Arial" w:hAnsi="Arial" w:cs="Arial"/>
                <w:color w:val="000000"/>
                <w:sz w:val="22"/>
              </w:rPr>
            </w:pP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xml:space="preserve">] Sì </w:t>
            </w:r>
            <w:r w:rsidR="006B126E">
              <w:rPr>
                <w:rFonts w:ascii="Arial" w:hAnsi="Arial" w:cs="Arial"/>
                <w:color w:val="000000"/>
                <w:sz w:val="14"/>
                <w:szCs w:val="14"/>
              </w:rPr>
              <w:t xml:space="preserve">    </w:t>
            </w: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No</w:t>
            </w: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xml:space="preserve">] Sì </w:t>
            </w:r>
            <w:r w:rsidR="006B126E">
              <w:rPr>
                <w:rFonts w:ascii="Arial" w:hAnsi="Arial" w:cs="Arial"/>
                <w:color w:val="000000"/>
                <w:sz w:val="14"/>
                <w:szCs w:val="14"/>
              </w:rPr>
              <w:t xml:space="preserve">    </w:t>
            </w: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No </w:t>
            </w:r>
          </w:p>
          <w:p w:rsidR="005E2955" w:rsidRDefault="005E2955" w:rsidP="00C5061A">
            <w:pPr>
              <w:rPr>
                <w:rFonts w:ascii="Arial" w:hAnsi="Arial" w:cs="Arial"/>
                <w:color w:val="000000"/>
                <w:sz w:val="14"/>
                <w:szCs w:val="14"/>
              </w:rPr>
            </w:pPr>
          </w:p>
          <w:p w:rsidR="005E2955" w:rsidRPr="003A443E" w:rsidRDefault="005E2955" w:rsidP="00C5061A">
            <w:pPr>
              <w:rPr>
                <w:rFonts w:ascii="Arial" w:hAnsi="Arial" w:cs="Arial"/>
                <w:color w:val="000000"/>
                <w:sz w:val="14"/>
                <w:szCs w:val="14"/>
              </w:rPr>
            </w:pP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xml:space="preserve">] Sì </w:t>
            </w:r>
            <w:r w:rsidR="006B126E">
              <w:rPr>
                <w:rFonts w:ascii="Arial" w:hAnsi="Arial" w:cs="Arial"/>
                <w:color w:val="000000"/>
                <w:sz w:val="14"/>
                <w:szCs w:val="14"/>
              </w:rPr>
              <w:t xml:space="preserve">    </w:t>
            </w: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No </w:t>
            </w:r>
          </w:p>
          <w:p w:rsidR="005E2955" w:rsidRDefault="005E2955" w:rsidP="00C5061A">
            <w:pPr>
              <w:spacing w:before="0" w:after="0"/>
              <w:rPr>
                <w:rFonts w:ascii="Arial" w:hAnsi="Arial" w:cs="Arial"/>
                <w:color w:val="000000"/>
                <w:sz w:val="14"/>
                <w:szCs w:val="14"/>
              </w:rPr>
            </w:pPr>
          </w:p>
          <w:p w:rsidR="005E2955" w:rsidRPr="003A443E" w:rsidRDefault="005E2955" w:rsidP="00C5061A">
            <w:pPr>
              <w:rPr>
                <w:rFonts w:ascii="Arial" w:hAnsi="Arial" w:cs="Arial"/>
                <w:color w:val="000000"/>
                <w:sz w:val="14"/>
                <w:szCs w:val="14"/>
              </w:rPr>
            </w:pP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Sì </w:t>
            </w:r>
            <w:r w:rsidR="006B126E">
              <w:rPr>
                <w:rFonts w:ascii="Arial" w:hAnsi="Arial" w:cs="Arial"/>
                <w:color w:val="000000"/>
                <w:sz w:val="14"/>
                <w:szCs w:val="14"/>
              </w:rPr>
              <w:t xml:space="preserve">    </w:t>
            </w: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No </w:t>
            </w:r>
          </w:p>
          <w:p w:rsidR="005E2955" w:rsidRPr="003A443E" w:rsidRDefault="005E2955" w:rsidP="00C5061A">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C5061A">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5"/>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rsidP="00C5061A">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 xml:space="preserve">[ </w:t>
            </w:r>
            <w:r w:rsidR="006B126E">
              <w:rPr>
                <w:rFonts w:ascii="Arial" w:hAnsi="Arial" w:cs="Arial"/>
                <w:color w:val="000000"/>
                <w:sz w:val="15"/>
                <w:szCs w:val="15"/>
              </w:rPr>
              <w:t xml:space="preserve"> </w:t>
            </w:r>
            <w:r w:rsidRPr="003A443E">
              <w:rPr>
                <w:rFonts w:ascii="Arial" w:hAnsi="Arial" w:cs="Arial"/>
                <w:color w:val="000000"/>
                <w:sz w:val="15"/>
                <w:szCs w:val="15"/>
              </w:rPr>
              <w:t xml:space="preserve">] Sì </w:t>
            </w:r>
            <w:r w:rsidR="006B126E">
              <w:rPr>
                <w:rFonts w:ascii="Arial" w:hAnsi="Arial" w:cs="Arial"/>
                <w:color w:val="000000"/>
                <w:sz w:val="15"/>
                <w:szCs w:val="15"/>
              </w:rPr>
              <w:t xml:space="preserve">   </w:t>
            </w:r>
            <w:r w:rsidRPr="003A443E">
              <w:rPr>
                <w:rFonts w:ascii="Arial" w:hAnsi="Arial" w:cs="Arial"/>
                <w:color w:val="000000"/>
                <w:sz w:val="15"/>
                <w:szCs w:val="15"/>
              </w:rPr>
              <w:t>[</w:t>
            </w:r>
            <w:r w:rsidR="006B126E">
              <w:rPr>
                <w:rFonts w:ascii="Arial" w:hAnsi="Arial" w:cs="Arial"/>
                <w:color w:val="000000"/>
                <w:sz w:val="15"/>
                <w:szCs w:val="15"/>
              </w:rPr>
              <w:t xml:space="preserve"> </w:t>
            </w:r>
            <w:r w:rsidRPr="003A443E">
              <w:rPr>
                <w:rFonts w:ascii="Arial" w:hAnsi="Arial" w:cs="Arial"/>
                <w:color w:val="000000"/>
                <w:sz w:val="15"/>
                <w:szCs w:val="15"/>
              </w:rPr>
              <w:t xml:space="preserve">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C5061A">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C5061A">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C5061A">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C5061A">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C5061A">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rsidP="00C5061A">
            <w:pPr>
              <w:spacing w:before="0" w:after="0"/>
              <w:rPr>
                <w:rFonts w:ascii="Arial" w:hAnsi="Arial" w:cs="Arial"/>
                <w:color w:val="000000"/>
                <w:sz w:val="14"/>
                <w:szCs w:val="14"/>
              </w:rPr>
            </w:pPr>
          </w:p>
          <w:p w:rsidR="00A23B3E" w:rsidRPr="003A443E" w:rsidRDefault="00A23B3E" w:rsidP="00C5061A">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rsidP="00C5061A">
            <w:pPr>
              <w:rPr>
                <w:rFonts w:ascii="Arial" w:hAnsi="Arial" w:cs="Arial"/>
                <w:b/>
                <w:color w:val="000000"/>
                <w:sz w:val="15"/>
                <w:szCs w:val="15"/>
              </w:rPr>
            </w:pPr>
          </w:p>
          <w:p w:rsidR="00A23B3E" w:rsidRPr="003A443E" w:rsidRDefault="00A23B3E" w:rsidP="00C5061A">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 xml:space="preserve">[ </w:t>
            </w:r>
            <w:r w:rsidR="006B126E">
              <w:rPr>
                <w:rFonts w:ascii="Arial" w:hAnsi="Arial" w:cs="Arial"/>
                <w:color w:val="000000"/>
                <w:sz w:val="15"/>
                <w:szCs w:val="15"/>
              </w:rPr>
              <w:t xml:space="preserve"> </w:t>
            </w:r>
            <w:r w:rsidRPr="003A443E">
              <w:rPr>
                <w:rFonts w:ascii="Arial" w:hAnsi="Arial" w:cs="Arial"/>
                <w:color w:val="000000"/>
                <w:sz w:val="15"/>
                <w:szCs w:val="15"/>
              </w:rPr>
              <w:t xml:space="preserve">] Sì </w:t>
            </w:r>
            <w:r w:rsidR="006B126E">
              <w:rPr>
                <w:rFonts w:ascii="Arial" w:hAnsi="Arial" w:cs="Arial"/>
                <w:color w:val="000000"/>
                <w:sz w:val="15"/>
                <w:szCs w:val="15"/>
              </w:rPr>
              <w:t xml:space="preserve">   </w:t>
            </w:r>
            <w:r w:rsidRPr="003A443E">
              <w:rPr>
                <w:rFonts w:ascii="Arial" w:hAnsi="Arial" w:cs="Arial"/>
                <w:color w:val="000000"/>
                <w:sz w:val="15"/>
                <w:szCs w:val="15"/>
              </w:rPr>
              <w:t>[</w:t>
            </w:r>
            <w:r w:rsidR="006B126E">
              <w:rPr>
                <w:rFonts w:ascii="Arial" w:hAnsi="Arial" w:cs="Arial"/>
                <w:color w:val="000000"/>
                <w:sz w:val="15"/>
                <w:szCs w:val="15"/>
              </w:rPr>
              <w:t xml:space="preserve"> </w:t>
            </w:r>
            <w:r w:rsidRPr="003A443E">
              <w:rPr>
                <w:rFonts w:ascii="Arial" w:hAnsi="Arial" w:cs="Arial"/>
                <w:color w:val="000000"/>
                <w:sz w:val="15"/>
                <w:szCs w:val="15"/>
              </w:rPr>
              <w:t xml:space="preserve"> ] No</w:t>
            </w:r>
          </w:p>
          <w:p w:rsidR="00A23B3E" w:rsidRPr="003A443E" w:rsidRDefault="00A23B3E" w:rsidP="00C5061A">
            <w:pPr>
              <w:rPr>
                <w:rFonts w:ascii="Arial" w:hAnsi="Arial" w:cs="Arial"/>
                <w:color w:val="000000"/>
                <w:sz w:val="15"/>
                <w:szCs w:val="15"/>
              </w:rPr>
            </w:pPr>
          </w:p>
          <w:p w:rsidR="00A23B3E" w:rsidRPr="003A443E" w:rsidRDefault="00A23B3E" w:rsidP="00C5061A">
            <w:pPr>
              <w:rPr>
                <w:rFonts w:ascii="Arial" w:hAnsi="Arial" w:cs="Arial"/>
                <w:color w:val="000000"/>
                <w:sz w:val="15"/>
                <w:szCs w:val="15"/>
              </w:rPr>
            </w:pPr>
          </w:p>
          <w:p w:rsidR="00BB639E" w:rsidRPr="00BB639E" w:rsidRDefault="00BB639E" w:rsidP="00C5061A">
            <w:pPr>
              <w:rPr>
                <w:rFonts w:ascii="Arial" w:hAnsi="Arial" w:cs="Arial"/>
                <w:color w:val="000000"/>
                <w:sz w:val="4"/>
                <w:szCs w:val="4"/>
              </w:rPr>
            </w:pP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xml:space="preserve">] Sì </w:t>
            </w:r>
            <w:r w:rsidR="006B126E">
              <w:rPr>
                <w:rFonts w:ascii="Arial" w:hAnsi="Arial" w:cs="Arial"/>
                <w:color w:val="000000"/>
                <w:sz w:val="14"/>
                <w:szCs w:val="14"/>
              </w:rPr>
              <w:t xml:space="preserve">    </w:t>
            </w: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No</w:t>
            </w: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xml:space="preserve">] Sì </w:t>
            </w:r>
            <w:r w:rsidR="006B126E">
              <w:rPr>
                <w:rFonts w:ascii="Arial" w:hAnsi="Arial" w:cs="Arial"/>
                <w:color w:val="000000"/>
                <w:sz w:val="14"/>
                <w:szCs w:val="14"/>
              </w:rPr>
              <w:t xml:space="preserve">    </w:t>
            </w: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No</w:t>
            </w: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Sì </w:t>
            </w:r>
            <w:r w:rsidR="006B126E">
              <w:rPr>
                <w:rFonts w:ascii="Arial" w:hAnsi="Arial" w:cs="Arial"/>
                <w:color w:val="000000"/>
                <w:sz w:val="14"/>
                <w:szCs w:val="14"/>
              </w:rPr>
              <w:t xml:space="preserve">    </w:t>
            </w: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No</w:t>
            </w:r>
          </w:p>
          <w:p w:rsidR="00A23B3E"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C5061A">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C5061A">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6"/>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rsidP="00C5061A">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C5061A">
            <w:pPr>
              <w:rPr>
                <w:rFonts w:ascii="Arial" w:hAnsi="Arial" w:cs="Arial"/>
                <w:sz w:val="15"/>
                <w:szCs w:val="15"/>
              </w:rPr>
            </w:pPr>
            <w:r w:rsidRPr="000953DC">
              <w:rPr>
                <w:rFonts w:ascii="Arial" w:hAnsi="Arial" w:cs="Arial"/>
                <w:sz w:val="15"/>
                <w:szCs w:val="15"/>
              </w:rPr>
              <w:t>[</w:t>
            </w:r>
            <w:r w:rsidR="006B126E">
              <w:rPr>
                <w:rFonts w:ascii="Arial" w:hAnsi="Arial" w:cs="Arial"/>
                <w:sz w:val="15"/>
                <w:szCs w:val="15"/>
              </w:rPr>
              <w:t xml:space="preserve"> </w:t>
            </w:r>
            <w:r w:rsidRPr="000953DC">
              <w:rPr>
                <w:rFonts w:ascii="Arial" w:hAnsi="Arial" w:cs="Arial"/>
                <w:sz w:val="15"/>
                <w:szCs w:val="15"/>
              </w:rPr>
              <w:t xml:space="preserve"> ] Sì </w:t>
            </w:r>
            <w:r w:rsidR="006B126E">
              <w:rPr>
                <w:rFonts w:ascii="Arial" w:hAnsi="Arial" w:cs="Arial"/>
                <w:sz w:val="15"/>
                <w:szCs w:val="15"/>
              </w:rPr>
              <w:t xml:space="preserve">    </w:t>
            </w:r>
            <w:r w:rsidRPr="000953DC">
              <w:rPr>
                <w:rFonts w:ascii="Arial" w:hAnsi="Arial" w:cs="Arial"/>
                <w:sz w:val="15"/>
                <w:szCs w:val="15"/>
              </w:rPr>
              <w:t xml:space="preserve">[ </w:t>
            </w:r>
            <w:r w:rsidR="006B126E">
              <w:rPr>
                <w:rFonts w:ascii="Arial" w:hAnsi="Arial" w:cs="Arial"/>
                <w:sz w:val="15"/>
                <w:szCs w:val="15"/>
              </w:rPr>
              <w:t xml:space="preserve"> </w:t>
            </w:r>
            <w:r w:rsidRPr="000953DC">
              <w:rPr>
                <w:rFonts w:ascii="Arial" w:hAnsi="Arial" w:cs="Arial"/>
                <w:sz w:val="15"/>
                <w:szCs w:val="15"/>
              </w:rPr>
              <w:t>]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rsidP="00C5061A">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C5061A">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C5061A">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C5061A">
            <w:pPr>
              <w:rPr>
                <w:rFonts w:ascii="Arial" w:hAnsi="Arial" w:cs="Arial"/>
                <w:color w:val="FF0000"/>
                <w:sz w:val="15"/>
                <w:szCs w:val="15"/>
              </w:rPr>
            </w:pPr>
            <w:r w:rsidRPr="000953DC">
              <w:rPr>
                <w:rFonts w:ascii="Arial" w:hAnsi="Arial" w:cs="Arial"/>
                <w:sz w:val="15"/>
                <w:szCs w:val="15"/>
              </w:rPr>
              <w:t>[</w:t>
            </w:r>
            <w:r w:rsidR="006B126E">
              <w:rPr>
                <w:rFonts w:ascii="Arial" w:hAnsi="Arial" w:cs="Arial"/>
                <w:sz w:val="15"/>
                <w:szCs w:val="15"/>
              </w:rPr>
              <w:t xml:space="preserve"> </w:t>
            </w:r>
            <w:r w:rsidRPr="000953DC">
              <w:rPr>
                <w:rFonts w:ascii="Arial" w:hAnsi="Arial" w:cs="Arial"/>
                <w:sz w:val="15"/>
                <w:szCs w:val="15"/>
              </w:rPr>
              <w:t xml:space="preserve"> ] Sì </w:t>
            </w:r>
            <w:r w:rsidR="006B126E">
              <w:rPr>
                <w:rFonts w:ascii="Arial" w:hAnsi="Arial" w:cs="Arial"/>
                <w:sz w:val="15"/>
                <w:szCs w:val="15"/>
              </w:rPr>
              <w:t xml:space="preserve">   </w:t>
            </w:r>
            <w:r w:rsidRPr="000953DC">
              <w:rPr>
                <w:rFonts w:ascii="Arial" w:hAnsi="Arial" w:cs="Arial"/>
                <w:sz w:val="15"/>
                <w:szCs w:val="15"/>
              </w:rPr>
              <w:t>[</w:t>
            </w:r>
            <w:r w:rsidR="006B126E">
              <w:rPr>
                <w:rFonts w:ascii="Arial" w:hAnsi="Arial" w:cs="Arial"/>
                <w:sz w:val="15"/>
                <w:szCs w:val="15"/>
              </w:rPr>
              <w:t xml:space="preserve"> </w:t>
            </w:r>
            <w:r w:rsidRPr="000953DC">
              <w:rPr>
                <w:rFonts w:ascii="Arial" w:hAnsi="Arial" w:cs="Arial"/>
                <w:sz w:val="15"/>
                <w:szCs w:val="15"/>
              </w:rPr>
              <w:t xml:space="preserve">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rsidP="00C5061A">
            <w:pPr>
              <w:rPr>
                <w:rFonts w:ascii="Arial" w:hAnsi="Arial" w:cs="Arial"/>
                <w:color w:val="FF0000"/>
                <w:sz w:val="15"/>
                <w:szCs w:val="15"/>
              </w:rPr>
            </w:pPr>
          </w:p>
          <w:p w:rsidR="00A23B3E" w:rsidRPr="000953DC" w:rsidRDefault="00A23B3E" w:rsidP="00C5061A">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C5061A">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C5061A">
            <w:pPr>
              <w:pStyle w:val="NormalLeft"/>
              <w:numPr>
                <w:ilvl w:val="0"/>
                <w:numId w:val="16"/>
              </w:numPr>
              <w:ind w:left="0" w:firstLine="0"/>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C5061A">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rsidP="00C5061A">
            <w:pPr>
              <w:rPr>
                <w:rFonts w:ascii="Arial" w:hAnsi="Arial" w:cs="Arial"/>
                <w:color w:val="000000"/>
                <w:sz w:val="15"/>
                <w:szCs w:val="15"/>
              </w:rPr>
            </w:pPr>
          </w:p>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 xml:space="preserve">[ </w:t>
            </w:r>
            <w:r w:rsidR="006B126E">
              <w:rPr>
                <w:rFonts w:ascii="Arial" w:hAnsi="Arial" w:cs="Arial"/>
                <w:color w:val="000000"/>
                <w:sz w:val="15"/>
                <w:szCs w:val="15"/>
              </w:rPr>
              <w:t xml:space="preserve"> </w:t>
            </w:r>
            <w:r w:rsidRPr="003A443E">
              <w:rPr>
                <w:rFonts w:ascii="Arial" w:hAnsi="Arial" w:cs="Arial"/>
                <w:color w:val="000000"/>
                <w:sz w:val="15"/>
                <w:szCs w:val="15"/>
              </w:rPr>
              <w:t xml:space="preserve">] Sì </w:t>
            </w:r>
            <w:r w:rsidR="006B126E">
              <w:rPr>
                <w:rFonts w:ascii="Arial" w:hAnsi="Arial" w:cs="Arial"/>
                <w:color w:val="000000"/>
                <w:sz w:val="15"/>
                <w:szCs w:val="15"/>
              </w:rPr>
              <w:t xml:space="preserve">   </w:t>
            </w:r>
            <w:r w:rsidRPr="003A443E">
              <w:rPr>
                <w:rFonts w:ascii="Arial" w:hAnsi="Arial" w:cs="Arial"/>
                <w:color w:val="000000"/>
                <w:sz w:val="15"/>
                <w:szCs w:val="15"/>
              </w:rPr>
              <w:t xml:space="preserve">[ </w:t>
            </w:r>
            <w:r w:rsidR="006B126E">
              <w:rPr>
                <w:rFonts w:ascii="Arial" w:hAnsi="Arial" w:cs="Arial"/>
                <w:color w:val="000000"/>
                <w:sz w:val="15"/>
                <w:szCs w:val="15"/>
              </w:rPr>
              <w:t xml:space="preserve"> </w:t>
            </w:r>
            <w:r w:rsidRPr="003A443E">
              <w:rPr>
                <w:rFonts w:ascii="Arial" w:hAnsi="Arial" w:cs="Arial"/>
                <w:color w:val="000000"/>
                <w:sz w:val="15"/>
                <w:szCs w:val="15"/>
              </w:rPr>
              <w:t>] No</w:t>
            </w:r>
          </w:p>
          <w:p w:rsidR="00B32C28" w:rsidRPr="001D3A2B" w:rsidRDefault="00B32C28" w:rsidP="00C5061A">
            <w:pPr>
              <w:rPr>
                <w:rFonts w:ascii="Arial" w:hAnsi="Arial" w:cs="Arial"/>
                <w:color w:val="000000"/>
                <w:szCs w:val="24"/>
              </w:rPr>
            </w:pPr>
          </w:p>
          <w:p w:rsidR="00A23B3E" w:rsidRPr="003A443E" w:rsidRDefault="00A23B3E" w:rsidP="00C5061A">
            <w:pPr>
              <w:rPr>
                <w:color w:val="000000"/>
              </w:rPr>
            </w:pPr>
            <w:r w:rsidRPr="003A443E">
              <w:rPr>
                <w:rFonts w:ascii="Arial" w:hAnsi="Arial" w:cs="Arial"/>
                <w:color w:val="000000"/>
                <w:sz w:val="15"/>
                <w:szCs w:val="15"/>
              </w:rPr>
              <w:t xml:space="preserve">[ </w:t>
            </w:r>
            <w:r w:rsidR="006B126E">
              <w:rPr>
                <w:rFonts w:ascii="Arial" w:hAnsi="Arial" w:cs="Arial"/>
                <w:color w:val="000000"/>
                <w:sz w:val="15"/>
                <w:szCs w:val="15"/>
              </w:rPr>
              <w:t xml:space="preserve"> </w:t>
            </w:r>
            <w:r w:rsidRPr="003A443E">
              <w:rPr>
                <w:rFonts w:ascii="Arial" w:hAnsi="Arial" w:cs="Arial"/>
                <w:color w:val="000000"/>
                <w:sz w:val="15"/>
                <w:szCs w:val="15"/>
              </w:rPr>
              <w:t xml:space="preserve">] Sì </w:t>
            </w:r>
            <w:r w:rsidR="006B126E">
              <w:rPr>
                <w:rFonts w:ascii="Arial" w:hAnsi="Arial" w:cs="Arial"/>
                <w:color w:val="000000"/>
                <w:sz w:val="15"/>
                <w:szCs w:val="15"/>
              </w:rPr>
              <w:t xml:space="preserve">   </w:t>
            </w:r>
            <w:r w:rsidRPr="003A443E">
              <w:rPr>
                <w:rFonts w:ascii="Arial" w:hAnsi="Arial" w:cs="Arial"/>
                <w:color w:val="000000"/>
                <w:sz w:val="15"/>
                <w:szCs w:val="15"/>
              </w:rPr>
              <w:t xml:space="preserve">[ </w:t>
            </w:r>
            <w:r w:rsidR="006B126E">
              <w:rPr>
                <w:rFonts w:ascii="Arial" w:hAnsi="Arial" w:cs="Arial"/>
                <w:color w:val="000000"/>
                <w:sz w:val="15"/>
                <w:szCs w:val="15"/>
              </w:rPr>
              <w:t xml:space="preserve"> </w:t>
            </w:r>
            <w:r w:rsidRPr="003A443E">
              <w:rPr>
                <w:rFonts w:ascii="Arial" w:hAnsi="Arial" w:cs="Arial"/>
                <w:color w:val="000000"/>
                <w:sz w:val="15"/>
                <w:szCs w:val="15"/>
              </w:rPr>
              <w:t>] No</w:t>
            </w:r>
          </w:p>
        </w:tc>
      </w:tr>
    </w:tbl>
    <w:p w:rsidR="006B4D39" w:rsidRDefault="006B4D39" w:rsidP="00C5061A">
      <w:pPr>
        <w:pStyle w:val="SectionTitle"/>
        <w:rPr>
          <w:rFonts w:ascii="Arial" w:hAnsi="Arial" w:cs="Arial"/>
          <w:b w:val="0"/>
          <w:caps/>
          <w:sz w:val="15"/>
          <w:szCs w:val="15"/>
        </w:rPr>
      </w:pPr>
    </w:p>
    <w:p w:rsidR="00A23B3E" w:rsidRDefault="00A23B3E" w:rsidP="00C5061A">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w:t>
            </w:r>
            <w:r w:rsidR="00987965">
              <w:rPr>
                <w:rFonts w:ascii="Arial" w:hAnsi="Arial" w:cs="Arial"/>
                <w:i/>
                <w:color w:val="000000"/>
                <w:sz w:val="15"/>
                <w:szCs w:val="15"/>
              </w:rPr>
              <w:t xml:space="preserve"> f)bis, f)ter,</w:t>
            </w:r>
            <w:r w:rsidRPr="003A443E">
              <w:rPr>
                <w:rFonts w:ascii="Arial" w:hAnsi="Arial" w:cs="Arial"/>
                <w:i/>
                <w:color w:val="000000"/>
                <w:sz w:val="15"/>
                <w:szCs w:val="15"/>
              </w:rPr>
              <w:t xml:space="preserve"> g), </w:t>
            </w:r>
            <w:r w:rsidRPr="003A443E">
              <w:rPr>
                <w:rFonts w:ascii="Arial" w:hAnsi="Arial" w:cs="Arial"/>
                <w:i/>
                <w:color w:val="000000"/>
                <w:sz w:val="15"/>
                <w:szCs w:val="15"/>
              </w:rPr>
              <w:lastRenderedPageBreak/>
              <w:t>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C5061A">
            <w:r w:rsidRPr="000953DC">
              <w:rPr>
                <w:rFonts w:ascii="Arial" w:hAnsi="Arial" w:cs="Arial"/>
                <w:b/>
                <w:sz w:val="15"/>
                <w:szCs w:val="15"/>
              </w:rPr>
              <w:lastRenderedPageBreak/>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jc w:val="both"/>
              <w:rPr>
                <w:color w:val="000000"/>
              </w:rPr>
            </w:pPr>
            <w:r w:rsidRPr="003A443E">
              <w:rPr>
                <w:rFonts w:ascii="Arial" w:hAnsi="Arial" w:cs="Arial"/>
                <w:color w:val="000000"/>
                <w:sz w:val="14"/>
                <w:szCs w:val="14"/>
              </w:rPr>
              <w:lastRenderedPageBreak/>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C5061A">
            <w:pPr>
              <w:rPr>
                <w:rFonts w:ascii="Arial" w:hAnsi="Arial" w:cs="Arial"/>
                <w:sz w:val="14"/>
                <w:szCs w:val="14"/>
              </w:rPr>
            </w:pPr>
            <w:r w:rsidRPr="000953DC">
              <w:rPr>
                <w:rFonts w:ascii="Arial" w:hAnsi="Arial" w:cs="Arial"/>
                <w:sz w:val="14"/>
                <w:szCs w:val="14"/>
              </w:rPr>
              <w:t>[</w:t>
            </w:r>
            <w:r w:rsidR="006B126E">
              <w:rPr>
                <w:rFonts w:ascii="Arial" w:hAnsi="Arial" w:cs="Arial"/>
                <w:sz w:val="14"/>
                <w:szCs w:val="14"/>
              </w:rPr>
              <w:t xml:space="preserve"> </w:t>
            </w:r>
            <w:r w:rsidRPr="000953DC">
              <w:rPr>
                <w:rFonts w:ascii="Arial" w:hAnsi="Arial" w:cs="Arial"/>
                <w:sz w:val="14"/>
                <w:szCs w:val="14"/>
              </w:rPr>
              <w:t xml:space="preserve"> ] Sì </w:t>
            </w:r>
            <w:r w:rsidR="006B126E">
              <w:rPr>
                <w:rFonts w:ascii="Arial" w:hAnsi="Arial" w:cs="Arial"/>
                <w:sz w:val="14"/>
                <w:szCs w:val="14"/>
              </w:rPr>
              <w:t xml:space="preserve">    </w:t>
            </w:r>
            <w:r w:rsidRPr="000953DC">
              <w:rPr>
                <w:rFonts w:ascii="Arial" w:hAnsi="Arial" w:cs="Arial"/>
                <w:sz w:val="14"/>
                <w:szCs w:val="14"/>
              </w:rPr>
              <w:t xml:space="preserve">[ </w:t>
            </w:r>
            <w:r w:rsidR="006B126E">
              <w:rPr>
                <w:rFonts w:ascii="Arial" w:hAnsi="Arial" w:cs="Arial"/>
                <w:sz w:val="14"/>
                <w:szCs w:val="14"/>
              </w:rPr>
              <w:t xml:space="preserve"> </w:t>
            </w:r>
            <w:r w:rsidRPr="000953DC">
              <w:rPr>
                <w:rFonts w:ascii="Arial" w:hAnsi="Arial" w:cs="Arial"/>
                <w:sz w:val="14"/>
                <w:szCs w:val="14"/>
              </w:rPr>
              <w:t>] No</w:t>
            </w:r>
          </w:p>
          <w:p w:rsidR="00A23B3E" w:rsidRPr="000953DC" w:rsidRDefault="00A23B3E" w:rsidP="00C5061A">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sidP="00C5061A">
            <w:r w:rsidRPr="000953DC">
              <w:rPr>
                <w:rFonts w:ascii="Arial" w:hAnsi="Arial" w:cs="Arial"/>
                <w:sz w:val="14"/>
                <w:szCs w:val="14"/>
              </w:rPr>
              <w:t>[…………….…][………………][……..………][…..……..…] (</w:t>
            </w:r>
            <w:r w:rsidRPr="000953DC">
              <w:rPr>
                <w:rStyle w:val="Rimandonotaapidipagina"/>
                <w:rFonts w:ascii="Arial" w:hAnsi="Arial" w:cs="Arial"/>
                <w:sz w:val="14"/>
                <w:szCs w:val="14"/>
              </w:rPr>
              <w:footnoteReference w:id="27"/>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rsidP="00C5061A">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Default="00A23B3E" w:rsidP="00C5061A">
            <w:pPr>
              <w:pStyle w:val="NormaleWeb1"/>
              <w:numPr>
                <w:ilvl w:val="0"/>
                <w:numId w:val="10"/>
              </w:numPr>
              <w:spacing w:before="0" w:after="0"/>
              <w:ind w:left="0" w:firstLine="0"/>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93"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93"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987965" w:rsidRDefault="00987965" w:rsidP="00C5061A">
            <w:pPr>
              <w:pStyle w:val="NormaleWeb1"/>
              <w:spacing w:before="0" w:after="0"/>
              <w:jc w:val="both"/>
              <w:rPr>
                <w:rFonts w:ascii="Arial" w:hAnsi="Arial" w:cs="Arial"/>
                <w:color w:val="000000"/>
                <w:sz w:val="14"/>
                <w:szCs w:val="14"/>
              </w:rPr>
            </w:pPr>
          </w:p>
          <w:p w:rsidR="00987965" w:rsidRPr="00987965" w:rsidRDefault="00987965" w:rsidP="00C5061A">
            <w:pPr>
              <w:pStyle w:val="NormaleWeb1"/>
              <w:numPr>
                <w:ilvl w:val="0"/>
                <w:numId w:val="10"/>
              </w:numPr>
              <w:spacing w:before="0" w:after="0"/>
              <w:ind w:left="0" w:firstLine="0"/>
              <w:jc w:val="both"/>
              <w:rPr>
                <w:rStyle w:val="Collegamentoipertestuale"/>
                <w:rFonts w:ascii="Arial" w:eastAsia="font293" w:hAnsi="Arial" w:cs="Arial"/>
                <w:color w:val="000000"/>
                <w:sz w:val="14"/>
                <w:szCs w:val="14"/>
                <w:u w:val="none"/>
              </w:rPr>
            </w:pPr>
            <w:r w:rsidRPr="00987965">
              <w:rPr>
                <w:rStyle w:val="Collegamentoipertestuale"/>
                <w:rFonts w:ascii="Arial" w:eastAsia="font293" w:hAnsi="Arial" w:cs="Arial"/>
                <w:color w:val="000000"/>
                <w:sz w:val="14"/>
                <w:szCs w:val="14"/>
                <w:u w:val="none"/>
              </w:rPr>
              <w:t xml:space="preserve">è iscritto nel casellario informatico tenuto dall’Osservatorio dell’ANAC per aver presentato false dichiarazioni o falsa documentazione nelle procedure di gara e negli affidamenti di subappalti. (Articolo 80, comma 5, lettera f- ter); </w:t>
            </w:r>
          </w:p>
          <w:p w:rsidR="00A23B3E" w:rsidRPr="00121BF6" w:rsidRDefault="00A23B3E" w:rsidP="00C5061A">
            <w:pPr>
              <w:pStyle w:val="NormaleWeb1"/>
              <w:spacing w:before="0" w:after="0"/>
              <w:jc w:val="both"/>
              <w:rPr>
                <w:rFonts w:ascii="Arial" w:hAnsi="Arial" w:cs="Arial"/>
                <w:color w:val="000000"/>
                <w:sz w:val="14"/>
                <w:szCs w:val="14"/>
              </w:rPr>
            </w:pPr>
          </w:p>
          <w:p w:rsidR="00A23B3E" w:rsidRDefault="00A23B3E" w:rsidP="00C5061A">
            <w:pPr>
              <w:pStyle w:val="NormaleWeb1"/>
              <w:spacing w:before="0" w:after="0"/>
              <w:jc w:val="both"/>
              <w:rPr>
                <w:rFonts w:ascii="Arial" w:hAnsi="Arial" w:cs="Arial"/>
                <w:color w:val="000000"/>
                <w:sz w:val="14"/>
                <w:szCs w:val="14"/>
              </w:rPr>
            </w:pPr>
          </w:p>
          <w:p w:rsidR="00987965" w:rsidRPr="00121BF6" w:rsidRDefault="00987965"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numPr>
                <w:ilvl w:val="0"/>
                <w:numId w:val="10"/>
              </w:numPr>
              <w:spacing w:before="0" w:after="0"/>
              <w:ind w:left="0" w:firstLine="0"/>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numPr>
                <w:ilvl w:val="0"/>
                <w:numId w:val="10"/>
              </w:numPr>
              <w:spacing w:before="0" w:after="0"/>
              <w:ind w:left="0" w:firstLine="0"/>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3" w:hAnsi="Arial" w:cs="Arial"/>
                <w:color w:val="000000"/>
                <w:sz w:val="14"/>
                <w:szCs w:val="14"/>
                <w:u w:val="none"/>
              </w:rPr>
              <w:t>articolo 17 della legge 19 marzo 1990, n. 55</w:t>
            </w:r>
            <w:r w:rsidR="00625142" w:rsidRPr="00121BF6">
              <w:rPr>
                <w:rStyle w:val="Collegamentoipertestuale"/>
                <w:rFonts w:ascii="Arial" w:eastAsia="font293"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rsidP="00C5061A">
            <w:pPr>
              <w:spacing w:before="0" w:after="0"/>
              <w:jc w:val="both"/>
              <w:rPr>
                <w:rFonts w:ascii="Arial" w:hAnsi="Arial" w:cs="Arial"/>
                <w:color w:val="000000"/>
                <w:sz w:val="14"/>
                <w:szCs w:val="14"/>
              </w:rPr>
            </w:pPr>
          </w:p>
          <w:p w:rsidR="00A23B3E" w:rsidRPr="00121BF6" w:rsidRDefault="00A23B3E" w:rsidP="00C5061A">
            <w:pPr>
              <w:spacing w:before="0" w:after="0"/>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rsidP="00C5061A">
            <w:pPr>
              <w:pStyle w:val="NormaleWeb1"/>
              <w:spacing w:before="0" w:after="0"/>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numPr>
                <w:ilvl w:val="0"/>
                <w:numId w:val="10"/>
              </w:numPr>
              <w:spacing w:before="0" w:after="0"/>
              <w:ind w:left="0" w:firstLine="0"/>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3" w:hAnsi="Arial" w:cs="Arial"/>
                  <w:color w:val="000000"/>
                  <w:sz w:val="14"/>
                  <w:szCs w:val="14"/>
                  <w:u w:val="none"/>
                </w:rPr>
                <w:t>a legge 12 marzo 1999, n. 68</w:t>
              </w:r>
            </w:hyperlink>
          </w:p>
          <w:p w:rsidR="00A23B3E" w:rsidRPr="00121BF6" w:rsidRDefault="00A23B3E" w:rsidP="00C5061A">
            <w:pPr>
              <w:pStyle w:val="NormaleWeb1"/>
              <w:spacing w:before="0" w:after="0"/>
              <w:jc w:val="both"/>
              <w:rPr>
                <w:rFonts w:eastAsia="font293"/>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rsidP="00C5061A">
            <w:pPr>
              <w:pStyle w:val="NormaleWeb1"/>
              <w:spacing w:before="0" w:after="0"/>
              <w:jc w:val="both"/>
              <w:rPr>
                <w:rFonts w:eastAsia="font293"/>
                <w:color w:val="000000"/>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6B4D39" w:rsidRPr="00121BF6" w:rsidRDefault="006B4D39"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numPr>
                <w:ilvl w:val="0"/>
                <w:numId w:val="10"/>
              </w:numPr>
              <w:spacing w:before="0" w:after="0"/>
              <w:ind w:left="0" w:firstLine="0"/>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3"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3"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6A5E21" w:rsidRPr="00121BF6" w:rsidRDefault="006A5E21" w:rsidP="00C5061A">
            <w:pPr>
              <w:pStyle w:val="NormaleWeb1"/>
              <w:spacing w:before="0" w:after="0"/>
              <w:jc w:val="both"/>
              <w:rPr>
                <w:rFonts w:ascii="Arial" w:hAnsi="Arial" w:cs="Arial"/>
                <w:color w:val="000000"/>
                <w:sz w:val="14"/>
                <w:szCs w:val="14"/>
              </w:rPr>
            </w:pPr>
          </w:p>
          <w:p w:rsidR="006A5E21" w:rsidRPr="00121BF6" w:rsidRDefault="006A5E21" w:rsidP="00C5061A">
            <w:pPr>
              <w:pStyle w:val="NormaleWeb1"/>
              <w:spacing w:before="0" w:after="0"/>
              <w:jc w:val="both"/>
              <w:rPr>
                <w:rFonts w:ascii="Arial" w:hAnsi="Arial" w:cs="Arial"/>
                <w:color w:val="000000"/>
                <w:sz w:val="14"/>
                <w:szCs w:val="14"/>
              </w:rPr>
            </w:pPr>
          </w:p>
          <w:p w:rsidR="006A5E21" w:rsidRPr="00121BF6" w:rsidRDefault="006A5E21"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numPr>
                <w:ilvl w:val="0"/>
                <w:numId w:val="10"/>
              </w:numPr>
              <w:spacing w:before="0" w:after="0"/>
              <w:ind w:left="0" w:firstLine="0"/>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3"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987965" w:rsidRDefault="00987965" w:rsidP="00C5061A">
            <w:pPr>
              <w:jc w:val="both"/>
              <w:rPr>
                <w:rFonts w:ascii="Arial" w:hAnsi="Arial" w:cs="Arial"/>
                <w:color w:val="000000"/>
                <w:sz w:val="14"/>
                <w:szCs w:val="14"/>
              </w:rPr>
            </w:pPr>
          </w:p>
          <w:p w:rsidR="005309A4"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xml:space="preserve">] Sì </w:t>
            </w:r>
            <w:r w:rsidR="006B126E">
              <w:rPr>
                <w:rFonts w:ascii="Arial" w:hAnsi="Arial" w:cs="Arial"/>
                <w:color w:val="000000"/>
                <w:sz w:val="14"/>
                <w:szCs w:val="14"/>
              </w:rPr>
              <w:t xml:space="preserve">    </w:t>
            </w: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No</w:t>
            </w:r>
          </w:p>
          <w:p w:rsidR="005309A4"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w:t>
            </w:r>
          </w:p>
          <w:p w:rsidR="005309A4"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xml:space="preserve">] Sì </w:t>
            </w:r>
            <w:r w:rsidR="006B126E">
              <w:rPr>
                <w:rFonts w:ascii="Arial" w:hAnsi="Arial" w:cs="Arial"/>
                <w:color w:val="000000"/>
                <w:sz w:val="14"/>
                <w:szCs w:val="14"/>
              </w:rPr>
              <w:t xml:space="preserve">   </w:t>
            </w: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No</w:t>
            </w:r>
          </w:p>
          <w:p w:rsidR="005309A4"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w:t>
            </w:r>
          </w:p>
          <w:p w:rsidR="00987965" w:rsidRPr="003A443E" w:rsidRDefault="00987965" w:rsidP="00C5061A">
            <w:pPr>
              <w:jc w:val="both"/>
              <w:rPr>
                <w:rFonts w:ascii="Arial" w:hAnsi="Arial" w:cs="Arial"/>
                <w:color w:val="000000"/>
                <w:sz w:val="14"/>
                <w:szCs w:val="14"/>
              </w:rPr>
            </w:pPr>
            <w:r w:rsidRPr="003A443E">
              <w:rPr>
                <w:rFonts w:ascii="Arial" w:hAnsi="Arial" w:cs="Arial"/>
                <w:color w:val="000000"/>
                <w:sz w:val="14"/>
                <w:szCs w:val="14"/>
              </w:rPr>
              <w:t xml:space="preserve">[ </w:t>
            </w:r>
            <w:r>
              <w:rPr>
                <w:rFonts w:ascii="Arial" w:hAnsi="Arial" w:cs="Arial"/>
                <w:color w:val="000000"/>
                <w:sz w:val="14"/>
                <w:szCs w:val="14"/>
              </w:rPr>
              <w:t xml:space="preserve"> </w:t>
            </w:r>
            <w:r w:rsidRPr="003A443E">
              <w:rPr>
                <w:rFonts w:ascii="Arial" w:hAnsi="Arial" w:cs="Arial"/>
                <w:color w:val="000000"/>
                <w:sz w:val="14"/>
                <w:szCs w:val="14"/>
              </w:rPr>
              <w:t xml:space="preserve">] Sì </w:t>
            </w:r>
            <w:r>
              <w:rPr>
                <w:rFonts w:ascii="Arial" w:hAnsi="Arial" w:cs="Arial"/>
                <w:color w:val="000000"/>
                <w:sz w:val="14"/>
                <w:szCs w:val="14"/>
              </w:rPr>
              <w:t xml:space="preserve">   </w:t>
            </w:r>
            <w:r w:rsidRPr="003A443E">
              <w:rPr>
                <w:rFonts w:ascii="Arial" w:hAnsi="Arial" w:cs="Arial"/>
                <w:color w:val="000000"/>
                <w:sz w:val="14"/>
                <w:szCs w:val="14"/>
              </w:rPr>
              <w:t xml:space="preserve">[ </w:t>
            </w:r>
            <w:r>
              <w:rPr>
                <w:rFonts w:ascii="Arial" w:hAnsi="Arial" w:cs="Arial"/>
                <w:color w:val="000000"/>
                <w:sz w:val="14"/>
                <w:szCs w:val="14"/>
              </w:rPr>
              <w:t xml:space="preserve"> </w:t>
            </w:r>
            <w:r w:rsidRPr="003A443E">
              <w:rPr>
                <w:rFonts w:ascii="Arial" w:hAnsi="Arial" w:cs="Arial"/>
                <w:color w:val="000000"/>
                <w:sz w:val="14"/>
                <w:szCs w:val="14"/>
              </w:rPr>
              <w:t>] No</w:t>
            </w:r>
          </w:p>
          <w:p w:rsidR="00987965" w:rsidRPr="003A443E" w:rsidRDefault="00987965" w:rsidP="00C5061A">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987965" w:rsidRPr="003A443E" w:rsidRDefault="00987965" w:rsidP="00C5061A">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rsidP="00C5061A">
            <w:pPr>
              <w:rPr>
                <w:rFonts w:ascii="Arial" w:hAnsi="Arial" w:cs="Arial"/>
                <w:color w:val="000000"/>
                <w:sz w:val="4"/>
                <w:szCs w:val="4"/>
              </w:rPr>
            </w:pPr>
          </w:p>
          <w:p w:rsidR="00987965" w:rsidRDefault="00A23B3E" w:rsidP="00C5061A">
            <w:pPr>
              <w:rPr>
                <w:rFonts w:ascii="Arial" w:hAnsi="Arial" w:cs="Arial"/>
                <w:color w:val="000000"/>
                <w:sz w:val="14"/>
                <w:szCs w:val="14"/>
              </w:rPr>
            </w:pP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Sì </w:t>
            </w:r>
            <w:r w:rsidR="006B126E">
              <w:rPr>
                <w:rFonts w:ascii="Arial" w:hAnsi="Arial" w:cs="Arial"/>
                <w:color w:val="000000"/>
                <w:sz w:val="14"/>
                <w:szCs w:val="14"/>
              </w:rPr>
              <w:t xml:space="preserve">    </w:t>
            </w: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No</w:t>
            </w:r>
            <w:r w:rsidRPr="003A443E">
              <w:rPr>
                <w:rFonts w:ascii="Arial" w:hAnsi="Arial" w:cs="Arial"/>
                <w:color w:val="000000"/>
                <w:sz w:val="14"/>
                <w:szCs w:val="14"/>
              </w:rPr>
              <w:br/>
            </w:r>
          </w:p>
          <w:p w:rsidR="00A23B3E" w:rsidRPr="003A443E" w:rsidRDefault="00A23B3E" w:rsidP="00C5061A">
            <w:pPr>
              <w:rPr>
                <w:rFonts w:ascii="Arial" w:hAnsi="Arial" w:cs="Arial"/>
                <w:color w:val="000000"/>
              </w:rPr>
            </w:pPr>
            <w:r w:rsidRPr="003A443E">
              <w:rPr>
                <w:rFonts w:ascii="Arial" w:hAnsi="Arial" w:cs="Arial"/>
                <w:color w:val="000000"/>
                <w:sz w:val="14"/>
                <w:szCs w:val="14"/>
              </w:rPr>
              <w:t>[………..…][……….…][……….…]</w:t>
            </w:r>
          </w:p>
          <w:p w:rsidR="00F351F0" w:rsidRPr="003A443E" w:rsidRDefault="00F351F0" w:rsidP="00C5061A">
            <w:pPr>
              <w:rPr>
                <w:rFonts w:ascii="Arial" w:hAnsi="Arial" w:cs="Arial"/>
                <w:color w:val="000000"/>
                <w:sz w:val="14"/>
                <w:szCs w:val="14"/>
              </w:rPr>
            </w:pP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xml:space="preserve">] Sì </w:t>
            </w:r>
            <w:r w:rsidR="006B126E">
              <w:rPr>
                <w:rFonts w:ascii="Arial" w:hAnsi="Arial" w:cs="Arial"/>
                <w:color w:val="000000"/>
                <w:sz w:val="14"/>
                <w:szCs w:val="14"/>
              </w:rPr>
              <w:t xml:space="preserve">   </w:t>
            </w: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No</w:t>
            </w:r>
          </w:p>
          <w:p w:rsidR="005309A4"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5061A">
            <w:pPr>
              <w:rPr>
                <w:rFonts w:ascii="Arial" w:hAnsi="Arial" w:cs="Arial"/>
                <w:color w:val="000000"/>
                <w:sz w:val="14"/>
                <w:szCs w:val="14"/>
              </w:rPr>
            </w:pPr>
          </w:p>
          <w:p w:rsidR="005309A4" w:rsidRDefault="00A23B3E" w:rsidP="00C5061A">
            <w:pPr>
              <w:rPr>
                <w:rFonts w:ascii="Arial" w:hAnsi="Arial" w:cs="Arial"/>
                <w:color w:val="000000"/>
                <w:sz w:val="14"/>
                <w:szCs w:val="14"/>
              </w:rPr>
            </w:pP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Sì </w:t>
            </w:r>
            <w:r w:rsidR="006B126E">
              <w:rPr>
                <w:rFonts w:ascii="Arial" w:hAnsi="Arial" w:cs="Arial"/>
                <w:color w:val="000000"/>
                <w:sz w:val="14"/>
                <w:szCs w:val="14"/>
              </w:rPr>
              <w:t xml:space="preserve">   </w:t>
            </w: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No    [</w:t>
            </w:r>
            <w:r w:rsidR="006B126E">
              <w:rPr>
                <w:rFonts w:ascii="Arial" w:hAnsi="Arial" w:cs="Arial"/>
                <w:color w:val="000000"/>
                <w:sz w:val="14"/>
                <w:szCs w:val="14"/>
              </w:rPr>
              <w:t xml:space="preserve"> </w:t>
            </w:r>
            <w:r w:rsidRPr="003A443E">
              <w:rPr>
                <w:rFonts w:ascii="Arial" w:hAnsi="Arial" w:cs="Arial"/>
                <w:color w:val="000000"/>
                <w:sz w:val="14"/>
                <w:szCs w:val="14"/>
              </w:rPr>
              <w:t xml:space="preserve">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BB31D3" w:rsidRPr="005B2E55" w:rsidRDefault="00BB31D3" w:rsidP="00C5061A">
            <w:pPr>
              <w:rPr>
                <w:rFonts w:ascii="Arial" w:hAnsi="Arial" w:cs="Arial"/>
                <w:b/>
                <w:i/>
                <w:color w:val="3366FF"/>
                <w:sz w:val="14"/>
                <w:szCs w:val="14"/>
              </w:rPr>
            </w:pPr>
            <w:r w:rsidRPr="005B2E55">
              <w:rPr>
                <w:rFonts w:ascii="Arial" w:hAnsi="Arial" w:cs="Arial"/>
                <w:b/>
                <w:i/>
                <w:color w:val="3366FF"/>
                <w:sz w:val="14"/>
                <w:szCs w:val="14"/>
              </w:rPr>
              <w:t>N.B.: SE SI FLEGGA LA CASELLA</w:t>
            </w:r>
            <w:r w:rsidR="00CD6F7A">
              <w:rPr>
                <w:rFonts w:ascii="Arial" w:hAnsi="Arial" w:cs="Arial"/>
                <w:b/>
                <w:i/>
                <w:color w:val="3366FF"/>
                <w:sz w:val="14"/>
                <w:szCs w:val="14"/>
              </w:rPr>
              <w:t>: “</w:t>
            </w:r>
            <w:r w:rsidRPr="005B2E55">
              <w:rPr>
                <w:rFonts w:ascii="Arial" w:hAnsi="Arial" w:cs="Arial"/>
                <w:b/>
                <w:i/>
                <w:color w:val="3366FF"/>
                <w:sz w:val="14"/>
                <w:szCs w:val="14"/>
              </w:rPr>
              <w:t>NON E’ TENUTO ALLA DISCIPLINA LEGGE 68</w:t>
            </w:r>
            <w:r w:rsidR="00CD6F7A">
              <w:rPr>
                <w:rFonts w:ascii="Arial" w:hAnsi="Arial" w:cs="Arial"/>
                <w:b/>
                <w:i/>
                <w:color w:val="3366FF"/>
                <w:sz w:val="14"/>
                <w:szCs w:val="14"/>
              </w:rPr>
              <w:t>”</w:t>
            </w:r>
            <w:r w:rsidRPr="005B2E55">
              <w:rPr>
                <w:rFonts w:ascii="Arial" w:hAnsi="Arial" w:cs="Arial"/>
                <w:b/>
                <w:i/>
                <w:color w:val="3366FF"/>
                <w:sz w:val="14"/>
                <w:szCs w:val="14"/>
              </w:rPr>
              <w:t>, INDICARE I</w:t>
            </w:r>
            <w:r w:rsidR="00CD6F7A">
              <w:rPr>
                <w:rFonts w:ascii="Arial" w:hAnsi="Arial" w:cs="Arial"/>
                <w:b/>
                <w:i/>
                <w:color w:val="3366FF"/>
                <w:sz w:val="14"/>
                <w:szCs w:val="14"/>
              </w:rPr>
              <w:t>L</w:t>
            </w:r>
            <w:r w:rsidRPr="005B2E55">
              <w:rPr>
                <w:rFonts w:ascii="Arial" w:hAnsi="Arial" w:cs="Arial"/>
                <w:b/>
                <w:i/>
                <w:color w:val="3366FF"/>
                <w:sz w:val="14"/>
                <w:szCs w:val="14"/>
              </w:rPr>
              <w:t xml:space="preserve"> NUMERO D</w:t>
            </w:r>
            <w:r w:rsidR="00CD6F7A">
              <w:rPr>
                <w:rFonts w:ascii="Arial" w:hAnsi="Arial" w:cs="Arial"/>
                <w:b/>
                <w:i/>
                <w:color w:val="3366FF"/>
                <w:sz w:val="14"/>
                <w:szCs w:val="14"/>
              </w:rPr>
              <w:t>E</w:t>
            </w:r>
            <w:r w:rsidRPr="005B2E55">
              <w:rPr>
                <w:rFonts w:ascii="Arial" w:hAnsi="Arial" w:cs="Arial"/>
                <w:b/>
                <w:i/>
                <w:color w:val="3366FF"/>
                <w:sz w:val="14"/>
                <w:szCs w:val="14"/>
              </w:rPr>
              <w:t>I DIPENDENTI QUI DI SEGUITO</w:t>
            </w:r>
            <w:r w:rsidR="00CD6F7A">
              <w:rPr>
                <w:rFonts w:ascii="Arial" w:hAnsi="Arial" w:cs="Arial"/>
                <w:b/>
                <w:i/>
                <w:color w:val="3366FF"/>
                <w:sz w:val="14"/>
                <w:szCs w:val="14"/>
              </w:rPr>
              <w:t xml:space="preserve"> RICHIESTO</w:t>
            </w:r>
          </w:p>
          <w:p w:rsidR="00A23B3E"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rsidP="00C5061A">
            <w:pPr>
              <w:rPr>
                <w:rFonts w:ascii="Arial" w:hAnsi="Arial" w:cs="Arial"/>
                <w:color w:val="000000"/>
                <w:sz w:val="4"/>
                <w:szCs w:val="4"/>
              </w:rPr>
            </w:pP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 xml:space="preserve">[ </w:t>
            </w:r>
            <w:r w:rsidR="006F296F">
              <w:rPr>
                <w:rFonts w:ascii="Arial" w:hAnsi="Arial" w:cs="Arial"/>
                <w:color w:val="000000"/>
                <w:sz w:val="14"/>
                <w:szCs w:val="14"/>
              </w:rPr>
              <w:t xml:space="preserve"> </w:t>
            </w:r>
            <w:r w:rsidRPr="003A443E">
              <w:rPr>
                <w:rFonts w:ascii="Arial" w:hAnsi="Arial" w:cs="Arial"/>
                <w:color w:val="000000"/>
                <w:sz w:val="14"/>
                <w:szCs w:val="14"/>
              </w:rPr>
              <w:t xml:space="preserve">] Sì </w:t>
            </w:r>
            <w:r w:rsidR="006F296F">
              <w:rPr>
                <w:rFonts w:ascii="Arial" w:hAnsi="Arial" w:cs="Arial"/>
                <w:color w:val="000000"/>
                <w:sz w:val="14"/>
                <w:szCs w:val="14"/>
              </w:rPr>
              <w:t xml:space="preserve">    </w:t>
            </w:r>
            <w:r w:rsidRPr="003A443E">
              <w:rPr>
                <w:rFonts w:ascii="Arial" w:hAnsi="Arial" w:cs="Arial"/>
                <w:color w:val="000000"/>
                <w:sz w:val="14"/>
                <w:szCs w:val="14"/>
              </w:rPr>
              <w:t>[</w:t>
            </w:r>
            <w:r w:rsidR="006F296F">
              <w:rPr>
                <w:rFonts w:ascii="Arial" w:hAnsi="Arial" w:cs="Arial"/>
                <w:color w:val="000000"/>
                <w:sz w:val="14"/>
                <w:szCs w:val="14"/>
              </w:rPr>
              <w:t xml:space="preserve"> </w:t>
            </w:r>
            <w:r w:rsidRPr="003A443E">
              <w:rPr>
                <w:rFonts w:ascii="Arial" w:hAnsi="Arial" w:cs="Arial"/>
                <w:color w:val="000000"/>
                <w:sz w:val="14"/>
                <w:szCs w:val="14"/>
              </w:rPr>
              <w:t xml:space="preserve"> ] No</w:t>
            </w:r>
          </w:p>
          <w:p w:rsidR="00A23B3E" w:rsidRPr="003A443E" w:rsidRDefault="00A23B3E" w:rsidP="00C5061A">
            <w:pPr>
              <w:rPr>
                <w:rFonts w:ascii="Arial" w:hAnsi="Arial" w:cs="Arial"/>
                <w:color w:val="000000"/>
                <w:sz w:val="14"/>
                <w:szCs w:val="14"/>
              </w:rPr>
            </w:pPr>
          </w:p>
          <w:p w:rsidR="00A23B3E" w:rsidRPr="003A443E" w:rsidRDefault="00A23B3E" w:rsidP="00C5061A">
            <w:pPr>
              <w:rPr>
                <w:rFonts w:ascii="Arial" w:hAnsi="Arial" w:cs="Arial"/>
                <w:color w:val="000000"/>
              </w:rPr>
            </w:pP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lastRenderedPageBreak/>
              <w:t>[</w:t>
            </w:r>
            <w:r w:rsidR="006F296F">
              <w:rPr>
                <w:rFonts w:ascii="Arial" w:hAnsi="Arial" w:cs="Arial"/>
                <w:color w:val="000000"/>
                <w:sz w:val="14"/>
                <w:szCs w:val="14"/>
              </w:rPr>
              <w:t xml:space="preserve"> </w:t>
            </w:r>
            <w:r w:rsidRPr="003A443E">
              <w:rPr>
                <w:rFonts w:ascii="Arial" w:hAnsi="Arial" w:cs="Arial"/>
                <w:color w:val="000000"/>
                <w:sz w:val="14"/>
                <w:szCs w:val="14"/>
              </w:rPr>
              <w:t xml:space="preserve"> ] Sì </w:t>
            </w:r>
            <w:r w:rsidR="006F296F">
              <w:rPr>
                <w:rFonts w:ascii="Arial" w:hAnsi="Arial" w:cs="Arial"/>
                <w:color w:val="000000"/>
                <w:sz w:val="14"/>
                <w:szCs w:val="14"/>
              </w:rPr>
              <w:t xml:space="preserve">    </w:t>
            </w:r>
            <w:r w:rsidRPr="003A443E">
              <w:rPr>
                <w:rFonts w:ascii="Arial" w:hAnsi="Arial" w:cs="Arial"/>
                <w:color w:val="000000"/>
                <w:sz w:val="14"/>
                <w:szCs w:val="14"/>
              </w:rPr>
              <w:t xml:space="preserve">[ </w:t>
            </w:r>
            <w:r w:rsidR="006F296F">
              <w:rPr>
                <w:rFonts w:ascii="Arial" w:hAnsi="Arial" w:cs="Arial"/>
                <w:color w:val="000000"/>
                <w:sz w:val="14"/>
                <w:szCs w:val="14"/>
              </w:rPr>
              <w:t xml:space="preserve"> </w:t>
            </w:r>
            <w:r w:rsidRPr="003A443E">
              <w:rPr>
                <w:rFonts w:ascii="Arial" w:hAnsi="Arial" w:cs="Arial"/>
                <w:color w:val="000000"/>
                <w:sz w:val="14"/>
                <w:szCs w:val="14"/>
              </w:rPr>
              <w:t>] No</w:t>
            </w:r>
            <w:r w:rsidRPr="003A443E">
              <w:rPr>
                <w:rFonts w:ascii="Arial" w:hAnsi="Arial" w:cs="Arial"/>
                <w:color w:val="000000"/>
                <w:sz w:val="14"/>
                <w:szCs w:val="14"/>
              </w:rPr>
              <w:br/>
            </w: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w:t>
            </w:r>
            <w:r w:rsidR="006F296F">
              <w:rPr>
                <w:rFonts w:ascii="Arial" w:hAnsi="Arial" w:cs="Arial"/>
                <w:color w:val="000000"/>
                <w:sz w:val="14"/>
                <w:szCs w:val="14"/>
              </w:rPr>
              <w:t xml:space="preserve"> </w:t>
            </w:r>
            <w:r w:rsidRPr="003A443E">
              <w:rPr>
                <w:rFonts w:ascii="Arial" w:hAnsi="Arial" w:cs="Arial"/>
                <w:color w:val="000000"/>
                <w:sz w:val="14"/>
                <w:szCs w:val="14"/>
              </w:rPr>
              <w:t xml:space="preserve"> ] Sì </w:t>
            </w:r>
            <w:r w:rsidR="006F296F">
              <w:rPr>
                <w:rFonts w:ascii="Arial" w:hAnsi="Arial" w:cs="Arial"/>
                <w:color w:val="000000"/>
                <w:sz w:val="14"/>
                <w:szCs w:val="14"/>
              </w:rPr>
              <w:t xml:space="preserve">    </w:t>
            </w:r>
            <w:r w:rsidRPr="003A443E">
              <w:rPr>
                <w:rFonts w:ascii="Arial" w:hAnsi="Arial" w:cs="Arial"/>
                <w:color w:val="000000"/>
                <w:sz w:val="14"/>
                <w:szCs w:val="14"/>
              </w:rPr>
              <w:t>[</w:t>
            </w:r>
            <w:r w:rsidR="006F296F">
              <w:rPr>
                <w:rFonts w:ascii="Arial" w:hAnsi="Arial" w:cs="Arial"/>
                <w:color w:val="000000"/>
                <w:sz w:val="14"/>
                <w:szCs w:val="14"/>
              </w:rPr>
              <w:t xml:space="preserve"> </w:t>
            </w:r>
            <w:r w:rsidRPr="003A443E">
              <w:rPr>
                <w:rFonts w:ascii="Arial" w:hAnsi="Arial" w:cs="Arial"/>
                <w:color w:val="000000"/>
                <w:sz w:val="14"/>
                <w:szCs w:val="14"/>
              </w:rPr>
              <w:t xml:space="preserve"> ] No</w:t>
            </w:r>
          </w:p>
          <w:p w:rsidR="005309A4"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C5061A">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rsidP="00C5061A">
            <w:pPr>
              <w:rPr>
                <w:rFonts w:ascii="Arial" w:hAnsi="Arial" w:cs="Arial"/>
                <w:color w:val="000000"/>
                <w:sz w:val="14"/>
                <w:szCs w:val="14"/>
              </w:rPr>
            </w:pPr>
          </w:p>
          <w:p w:rsidR="00A23B3E" w:rsidRPr="003A443E" w:rsidRDefault="00A23B3E" w:rsidP="00C5061A">
            <w:pPr>
              <w:rPr>
                <w:color w:val="000000"/>
              </w:rPr>
            </w:pPr>
            <w:r w:rsidRPr="003A443E">
              <w:rPr>
                <w:rFonts w:ascii="Arial" w:hAnsi="Arial" w:cs="Arial"/>
                <w:color w:val="000000"/>
                <w:sz w:val="14"/>
                <w:szCs w:val="14"/>
              </w:rPr>
              <w:t>[</w:t>
            </w:r>
            <w:r w:rsidR="006F296F">
              <w:rPr>
                <w:rFonts w:ascii="Arial" w:hAnsi="Arial" w:cs="Arial"/>
                <w:color w:val="000000"/>
                <w:sz w:val="14"/>
                <w:szCs w:val="14"/>
              </w:rPr>
              <w:t xml:space="preserve"> </w:t>
            </w:r>
            <w:r w:rsidRPr="003A443E">
              <w:rPr>
                <w:rFonts w:ascii="Arial" w:hAnsi="Arial" w:cs="Arial"/>
                <w:color w:val="000000"/>
                <w:sz w:val="14"/>
                <w:szCs w:val="14"/>
              </w:rPr>
              <w:t xml:space="preserve"> ] Sì </w:t>
            </w:r>
            <w:r w:rsidR="006F296F">
              <w:rPr>
                <w:rFonts w:ascii="Arial" w:hAnsi="Arial" w:cs="Arial"/>
                <w:color w:val="000000"/>
                <w:sz w:val="14"/>
                <w:szCs w:val="14"/>
              </w:rPr>
              <w:t xml:space="preserve">    </w:t>
            </w:r>
            <w:r w:rsidRPr="003A443E">
              <w:rPr>
                <w:rFonts w:ascii="Arial" w:hAnsi="Arial" w:cs="Arial"/>
                <w:color w:val="000000"/>
                <w:sz w:val="14"/>
                <w:szCs w:val="14"/>
              </w:rPr>
              <w:t>[</w:t>
            </w:r>
            <w:r w:rsidR="006F296F">
              <w:rPr>
                <w:rFonts w:ascii="Arial" w:hAnsi="Arial" w:cs="Arial"/>
                <w:color w:val="000000"/>
                <w:sz w:val="14"/>
                <w:szCs w:val="14"/>
              </w:rPr>
              <w:t xml:space="preserve"> </w:t>
            </w:r>
            <w:r w:rsidRPr="003A443E">
              <w:rPr>
                <w:rFonts w:ascii="Arial" w:hAnsi="Arial" w:cs="Arial"/>
                <w:color w:val="000000"/>
                <w:sz w:val="14"/>
                <w:szCs w:val="14"/>
              </w:rPr>
              <w:t xml:space="preserve">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C5061A">
            <w:pPr>
              <w:numPr>
                <w:ilvl w:val="0"/>
                <w:numId w:val="10"/>
              </w:numPr>
              <w:ind w:left="0" w:firstLine="0"/>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w:t>
            </w:r>
            <w:proofErr w:type="spellStart"/>
            <w:r w:rsidRPr="003A443E">
              <w:rPr>
                <w:rFonts w:ascii="Arial" w:hAnsi="Arial" w:cs="Arial"/>
                <w:color w:val="000000"/>
                <w:sz w:val="14"/>
                <w:szCs w:val="14"/>
              </w:rPr>
              <w:t>revolving</w:t>
            </w:r>
            <w:proofErr w:type="spellEnd"/>
            <w:r w:rsidRPr="003A443E">
              <w:rPr>
                <w:rFonts w:ascii="Arial" w:hAnsi="Arial" w:cs="Arial"/>
                <w:color w:val="000000"/>
                <w:sz w:val="14"/>
                <w:szCs w:val="14"/>
              </w:rPr>
              <w:t xml:space="preserve"> </w:t>
            </w:r>
            <w:proofErr w:type="spellStart"/>
            <w:r w:rsidRPr="003A443E">
              <w:rPr>
                <w:rFonts w:ascii="Arial" w:hAnsi="Arial" w:cs="Arial"/>
                <w:color w:val="000000"/>
                <w:sz w:val="14"/>
                <w:szCs w:val="14"/>
              </w:rPr>
              <w:t>door</w:t>
            </w:r>
            <w:proofErr w:type="spellEnd"/>
            <w:r w:rsidRPr="003A443E">
              <w:rPr>
                <w:rFonts w:ascii="Arial" w:hAnsi="Arial" w:cs="Arial"/>
                <w:color w:val="000000"/>
                <w:sz w:val="14"/>
                <w:szCs w:val="14"/>
              </w:rPr>
              <w:t>)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C5061A">
            <w:pPr>
              <w:rPr>
                <w:rFonts w:ascii="Arial" w:hAnsi="Arial" w:cs="Arial"/>
                <w:color w:val="000000"/>
                <w:sz w:val="15"/>
                <w:szCs w:val="15"/>
              </w:rPr>
            </w:pPr>
            <w:r w:rsidRPr="003A443E">
              <w:rPr>
                <w:rFonts w:ascii="Arial" w:hAnsi="Arial" w:cs="Arial"/>
                <w:color w:val="000000"/>
                <w:sz w:val="15"/>
                <w:szCs w:val="15"/>
              </w:rPr>
              <w:t xml:space="preserve">[ </w:t>
            </w:r>
            <w:r w:rsidR="006F296F">
              <w:rPr>
                <w:rFonts w:ascii="Arial" w:hAnsi="Arial" w:cs="Arial"/>
                <w:color w:val="000000"/>
                <w:sz w:val="15"/>
                <w:szCs w:val="15"/>
              </w:rPr>
              <w:t xml:space="preserve"> </w:t>
            </w:r>
            <w:r w:rsidRPr="003A443E">
              <w:rPr>
                <w:rFonts w:ascii="Arial" w:hAnsi="Arial" w:cs="Arial"/>
                <w:color w:val="000000"/>
                <w:sz w:val="15"/>
                <w:szCs w:val="15"/>
              </w:rPr>
              <w:t xml:space="preserve">] Sì </w:t>
            </w:r>
            <w:r w:rsidR="006F296F">
              <w:rPr>
                <w:rFonts w:ascii="Arial" w:hAnsi="Arial" w:cs="Arial"/>
                <w:color w:val="000000"/>
                <w:sz w:val="15"/>
                <w:szCs w:val="15"/>
              </w:rPr>
              <w:t xml:space="preserve">   </w:t>
            </w:r>
            <w:r w:rsidRPr="003A443E">
              <w:rPr>
                <w:rFonts w:ascii="Arial" w:hAnsi="Arial" w:cs="Arial"/>
                <w:color w:val="000000"/>
                <w:sz w:val="15"/>
                <w:szCs w:val="15"/>
              </w:rPr>
              <w:t>[</w:t>
            </w:r>
            <w:r w:rsidR="006F296F">
              <w:rPr>
                <w:rFonts w:ascii="Arial" w:hAnsi="Arial" w:cs="Arial"/>
                <w:color w:val="000000"/>
                <w:sz w:val="15"/>
                <w:szCs w:val="15"/>
              </w:rPr>
              <w:t xml:space="preserve"> </w:t>
            </w:r>
            <w:r w:rsidRPr="003A443E">
              <w:rPr>
                <w:rFonts w:ascii="Arial" w:hAnsi="Arial" w:cs="Arial"/>
                <w:color w:val="000000"/>
                <w:sz w:val="15"/>
                <w:szCs w:val="15"/>
              </w:rPr>
              <w:t xml:space="preserve"> ] No</w:t>
            </w:r>
          </w:p>
          <w:p w:rsidR="00C427DB" w:rsidRPr="003A443E" w:rsidRDefault="00C427DB" w:rsidP="00C5061A">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5061A">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5061A">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5061A">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5061A">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5061A">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5061A">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5061A">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5061A">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5061A">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5061A">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rsidP="00C5061A">
      <w:pPr>
        <w:spacing w:before="0" w:after="0"/>
        <w:rPr>
          <w:rFonts w:ascii="Arial" w:hAnsi="Arial" w:cs="Arial"/>
          <w:sz w:val="17"/>
          <w:szCs w:val="17"/>
        </w:rPr>
      </w:pPr>
    </w:p>
    <w:p w:rsidR="00A23B3E" w:rsidRDefault="00A23B3E" w:rsidP="00C5061A">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rsidP="00C5061A">
      <w:pPr>
        <w:spacing w:before="0" w:after="0"/>
        <w:rPr>
          <w:rFonts w:ascii="Arial" w:hAnsi="Arial" w:cs="Arial"/>
          <w:sz w:val="16"/>
          <w:szCs w:val="16"/>
        </w:rPr>
      </w:pPr>
    </w:p>
    <w:p w:rsidR="00A23B3E" w:rsidRDefault="00A23B3E" w:rsidP="00C5061A">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rsidP="00C5061A">
      <w:pPr>
        <w:pStyle w:val="Titolo1"/>
        <w:spacing w:before="0" w:after="0"/>
        <w:rPr>
          <w:sz w:val="16"/>
          <w:szCs w:val="16"/>
        </w:rPr>
      </w:pPr>
    </w:p>
    <w:p w:rsidR="00A23B3E" w:rsidRDefault="00A23B3E" w:rsidP="00C5061A">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w w:val="0"/>
                <w:sz w:val="15"/>
                <w:szCs w:val="15"/>
              </w:rPr>
              <w:t>[</w:t>
            </w:r>
            <w:r w:rsidR="00E13F4F">
              <w:rPr>
                <w:rFonts w:ascii="Arial" w:hAnsi="Arial" w:cs="Arial"/>
                <w:w w:val="0"/>
                <w:sz w:val="15"/>
                <w:szCs w:val="15"/>
              </w:rPr>
              <w:t xml:space="preserve"> </w:t>
            </w:r>
            <w:r>
              <w:rPr>
                <w:rFonts w:ascii="Arial" w:hAnsi="Arial" w:cs="Arial"/>
                <w:w w:val="0"/>
                <w:sz w:val="15"/>
                <w:szCs w:val="15"/>
              </w:rPr>
              <w:t xml:space="preserve"> ] Sì </w:t>
            </w:r>
            <w:r w:rsidR="00E13F4F">
              <w:rPr>
                <w:rFonts w:ascii="Arial" w:hAnsi="Arial" w:cs="Arial"/>
                <w:w w:val="0"/>
                <w:sz w:val="15"/>
                <w:szCs w:val="15"/>
              </w:rPr>
              <w:t xml:space="preserve">   </w:t>
            </w:r>
            <w:r>
              <w:rPr>
                <w:rFonts w:ascii="Arial" w:hAnsi="Arial" w:cs="Arial"/>
                <w:w w:val="0"/>
                <w:sz w:val="15"/>
                <w:szCs w:val="15"/>
              </w:rPr>
              <w:t xml:space="preserve">[ </w:t>
            </w:r>
            <w:r w:rsidR="00E13F4F">
              <w:rPr>
                <w:rFonts w:ascii="Arial" w:hAnsi="Arial" w:cs="Arial"/>
                <w:w w:val="0"/>
                <w:sz w:val="15"/>
                <w:szCs w:val="15"/>
              </w:rPr>
              <w:t xml:space="preserve"> </w:t>
            </w:r>
            <w:r>
              <w:rPr>
                <w:rFonts w:ascii="Arial" w:hAnsi="Arial" w:cs="Arial"/>
                <w:w w:val="0"/>
                <w:sz w:val="15"/>
                <w:szCs w:val="15"/>
              </w:rPr>
              <w:t>] No</w:t>
            </w:r>
          </w:p>
        </w:tc>
      </w:tr>
    </w:tbl>
    <w:p w:rsidR="00A23B3E" w:rsidRDefault="00A23B3E" w:rsidP="00C5061A">
      <w:pPr>
        <w:pStyle w:val="SectionTitle"/>
        <w:spacing w:after="120"/>
        <w:jc w:val="both"/>
        <w:rPr>
          <w:rFonts w:ascii="Arial" w:hAnsi="Arial" w:cs="Arial"/>
          <w:b w:val="0"/>
          <w:caps/>
          <w:sz w:val="16"/>
          <w:szCs w:val="16"/>
        </w:rPr>
      </w:pPr>
    </w:p>
    <w:p w:rsidR="00A23B3E" w:rsidRPr="003A443E" w:rsidRDefault="00A23B3E" w:rsidP="00C5061A">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C5061A">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Paragrafoelenco1"/>
              <w:numPr>
                <w:ilvl w:val="0"/>
                <w:numId w:val="3"/>
              </w:numPr>
              <w:tabs>
                <w:tab w:val="left" w:pos="284"/>
              </w:tabs>
              <w:ind w:left="0" w:firstLine="0"/>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sz w:val="15"/>
                <w:szCs w:val="15"/>
              </w:rPr>
              <w:br/>
            </w:r>
          </w:p>
          <w:p w:rsidR="00A23B3E" w:rsidRDefault="00A23B3E" w:rsidP="00C5061A">
            <w:pPr>
              <w:pStyle w:val="Paragrafoelenco1"/>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sidP="00C5061A">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E41144" w:rsidRDefault="00A23B3E" w:rsidP="00C5061A">
            <w:pPr>
              <w:pStyle w:val="Paragrafoelenco1"/>
              <w:numPr>
                <w:ilvl w:val="0"/>
                <w:numId w:val="3"/>
              </w:numPr>
              <w:tabs>
                <w:tab w:val="left" w:pos="284"/>
              </w:tabs>
              <w:ind w:left="0" w:firstLine="0"/>
              <w:rPr>
                <w:rFonts w:ascii="Arial" w:hAnsi="Arial" w:cs="Arial"/>
                <w:sz w:val="15"/>
                <w:szCs w:val="15"/>
              </w:rPr>
            </w:pPr>
            <w:r w:rsidRPr="00E41144">
              <w:rPr>
                <w:rFonts w:ascii="Arial" w:hAnsi="Arial" w:cs="Arial"/>
                <w:b/>
                <w:sz w:val="15"/>
                <w:szCs w:val="15"/>
              </w:rPr>
              <w:t>Per gli appalti di servizi:</w:t>
            </w:r>
          </w:p>
          <w:p w:rsidR="00A23B3E" w:rsidRPr="00E41144" w:rsidRDefault="00A23B3E" w:rsidP="00C5061A">
            <w:pPr>
              <w:pStyle w:val="Paragrafoelenco1"/>
              <w:tabs>
                <w:tab w:val="left" w:pos="284"/>
              </w:tabs>
              <w:ind w:left="0"/>
              <w:rPr>
                <w:rFonts w:ascii="Arial" w:hAnsi="Arial" w:cs="Arial"/>
                <w:sz w:val="15"/>
                <w:szCs w:val="15"/>
              </w:rPr>
            </w:pPr>
          </w:p>
          <w:p w:rsidR="00A23B3E" w:rsidRPr="00E41144" w:rsidRDefault="00A23B3E" w:rsidP="00C5061A">
            <w:pPr>
              <w:pStyle w:val="Paragrafoelenco1"/>
              <w:tabs>
                <w:tab w:val="left" w:pos="284"/>
              </w:tabs>
              <w:ind w:left="0"/>
              <w:rPr>
                <w:rFonts w:ascii="Arial" w:hAnsi="Arial" w:cs="Arial"/>
                <w:sz w:val="15"/>
                <w:szCs w:val="15"/>
              </w:rPr>
            </w:pPr>
            <w:r w:rsidRPr="00E41144">
              <w:rPr>
                <w:rFonts w:ascii="Arial" w:hAnsi="Arial" w:cs="Arial"/>
                <w:sz w:val="15"/>
                <w:szCs w:val="15"/>
              </w:rPr>
              <w:t xml:space="preserve">È richiesta una particolare </w:t>
            </w:r>
            <w:r w:rsidRPr="00E41144">
              <w:rPr>
                <w:rFonts w:ascii="Arial" w:hAnsi="Arial" w:cs="Arial"/>
                <w:b/>
                <w:sz w:val="15"/>
                <w:szCs w:val="15"/>
              </w:rPr>
              <w:t>autorizzazione o appartenenza</w:t>
            </w:r>
            <w:r w:rsidRPr="00E41144">
              <w:rPr>
                <w:rFonts w:ascii="Arial" w:hAnsi="Arial" w:cs="Arial"/>
                <w:sz w:val="15"/>
                <w:szCs w:val="15"/>
              </w:rPr>
              <w:t xml:space="preserve"> a una particolare </w:t>
            </w:r>
            <w:r w:rsidRPr="00E41144">
              <w:rPr>
                <w:rFonts w:ascii="Arial" w:hAnsi="Arial" w:cs="Arial"/>
                <w:color w:val="000000"/>
                <w:sz w:val="15"/>
                <w:szCs w:val="15"/>
              </w:rPr>
              <w:t>organizzazione (elenchi, albi, ecc.) per</w:t>
            </w:r>
            <w:r w:rsidRPr="00E41144">
              <w:rPr>
                <w:rFonts w:ascii="Arial" w:hAnsi="Arial" w:cs="Arial"/>
                <w:sz w:val="15"/>
                <w:szCs w:val="15"/>
              </w:rPr>
              <w:t xml:space="preserve"> poter prestare il servizio di cui trattasi nel paese di stabilimento dell'operatore economico? </w:t>
            </w:r>
            <w:r w:rsidRPr="00E41144">
              <w:rPr>
                <w:rFonts w:ascii="Arial" w:hAnsi="Arial" w:cs="Arial"/>
                <w:sz w:val="15"/>
                <w:szCs w:val="15"/>
              </w:rPr>
              <w:br/>
            </w:r>
          </w:p>
          <w:p w:rsidR="00A23B3E" w:rsidRPr="00E41144" w:rsidRDefault="00A23B3E" w:rsidP="00C5061A">
            <w:pPr>
              <w:pStyle w:val="Paragrafoelenco1"/>
              <w:tabs>
                <w:tab w:val="left" w:pos="0"/>
              </w:tabs>
              <w:ind w:left="0"/>
            </w:pPr>
            <w:r w:rsidRPr="00E41144">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E41144" w:rsidRDefault="00A23B3E" w:rsidP="00C5061A">
            <w:pPr>
              <w:rPr>
                <w:rFonts w:ascii="Arial" w:hAnsi="Arial" w:cs="Arial"/>
                <w:sz w:val="15"/>
                <w:szCs w:val="15"/>
              </w:rPr>
            </w:pPr>
            <w:r w:rsidRPr="00E41144">
              <w:rPr>
                <w:rFonts w:ascii="Arial" w:hAnsi="Arial" w:cs="Arial"/>
                <w:w w:val="0"/>
                <w:sz w:val="15"/>
                <w:szCs w:val="15"/>
              </w:rPr>
              <w:br/>
              <w:t xml:space="preserve">[ </w:t>
            </w:r>
            <w:r w:rsidR="00E13F4F" w:rsidRPr="00E41144">
              <w:rPr>
                <w:rFonts w:ascii="Arial" w:hAnsi="Arial" w:cs="Arial"/>
                <w:w w:val="0"/>
                <w:sz w:val="15"/>
                <w:szCs w:val="15"/>
              </w:rPr>
              <w:t xml:space="preserve"> </w:t>
            </w:r>
            <w:r w:rsidRPr="00E41144">
              <w:rPr>
                <w:rFonts w:ascii="Arial" w:hAnsi="Arial" w:cs="Arial"/>
                <w:w w:val="0"/>
                <w:sz w:val="15"/>
                <w:szCs w:val="15"/>
              </w:rPr>
              <w:t xml:space="preserve">] Sì </w:t>
            </w:r>
            <w:r w:rsidR="00E13F4F" w:rsidRPr="00E41144">
              <w:rPr>
                <w:rFonts w:ascii="Arial" w:hAnsi="Arial" w:cs="Arial"/>
                <w:w w:val="0"/>
                <w:sz w:val="15"/>
                <w:szCs w:val="15"/>
              </w:rPr>
              <w:t xml:space="preserve">    </w:t>
            </w:r>
            <w:r w:rsidRPr="00E41144">
              <w:rPr>
                <w:rFonts w:ascii="Arial" w:hAnsi="Arial" w:cs="Arial"/>
                <w:w w:val="0"/>
                <w:sz w:val="15"/>
                <w:szCs w:val="15"/>
              </w:rPr>
              <w:t xml:space="preserve">[ </w:t>
            </w:r>
            <w:r w:rsidR="00E13F4F" w:rsidRPr="00E41144">
              <w:rPr>
                <w:rFonts w:ascii="Arial" w:hAnsi="Arial" w:cs="Arial"/>
                <w:w w:val="0"/>
                <w:sz w:val="15"/>
                <w:szCs w:val="15"/>
              </w:rPr>
              <w:t xml:space="preserve"> </w:t>
            </w:r>
            <w:r w:rsidRPr="00E41144">
              <w:rPr>
                <w:rFonts w:ascii="Arial" w:hAnsi="Arial" w:cs="Arial"/>
                <w:w w:val="0"/>
                <w:sz w:val="15"/>
                <w:szCs w:val="15"/>
              </w:rPr>
              <w:t>] No</w:t>
            </w:r>
            <w:r w:rsidRPr="00E41144">
              <w:rPr>
                <w:rFonts w:ascii="Arial" w:hAnsi="Arial" w:cs="Arial"/>
                <w:w w:val="0"/>
                <w:sz w:val="15"/>
                <w:szCs w:val="15"/>
              </w:rPr>
              <w:br/>
            </w:r>
            <w:r w:rsidRPr="00E41144">
              <w:rPr>
                <w:rFonts w:ascii="Arial" w:hAnsi="Arial" w:cs="Arial"/>
                <w:w w:val="0"/>
                <w:sz w:val="15"/>
                <w:szCs w:val="15"/>
              </w:rPr>
              <w:br/>
              <w:t xml:space="preserve">In caso affermativo, specificare quale documentazione e se l'operatore economico ne dispone: [ …] </w:t>
            </w:r>
            <w:r w:rsidR="00E13F4F" w:rsidRPr="00E41144">
              <w:rPr>
                <w:rFonts w:ascii="Arial" w:hAnsi="Arial" w:cs="Arial"/>
                <w:w w:val="0"/>
                <w:sz w:val="15"/>
                <w:szCs w:val="15"/>
              </w:rPr>
              <w:t xml:space="preserve">   </w:t>
            </w:r>
            <w:r w:rsidRPr="00E41144">
              <w:rPr>
                <w:rFonts w:ascii="Arial" w:hAnsi="Arial" w:cs="Arial"/>
                <w:w w:val="0"/>
                <w:sz w:val="15"/>
                <w:szCs w:val="15"/>
              </w:rPr>
              <w:t xml:space="preserve">[ </w:t>
            </w:r>
            <w:r w:rsidR="00E13F4F" w:rsidRPr="00E41144">
              <w:rPr>
                <w:rFonts w:ascii="Arial" w:hAnsi="Arial" w:cs="Arial"/>
                <w:w w:val="0"/>
                <w:sz w:val="15"/>
                <w:szCs w:val="15"/>
              </w:rPr>
              <w:t xml:space="preserve"> </w:t>
            </w:r>
            <w:r w:rsidRPr="00E41144">
              <w:rPr>
                <w:rFonts w:ascii="Arial" w:hAnsi="Arial" w:cs="Arial"/>
                <w:w w:val="0"/>
                <w:sz w:val="15"/>
                <w:szCs w:val="15"/>
              </w:rPr>
              <w:t xml:space="preserve">] Sì </w:t>
            </w:r>
            <w:r w:rsidR="00E13F4F" w:rsidRPr="00E41144">
              <w:rPr>
                <w:rFonts w:ascii="Arial" w:hAnsi="Arial" w:cs="Arial"/>
                <w:w w:val="0"/>
                <w:sz w:val="15"/>
                <w:szCs w:val="15"/>
              </w:rPr>
              <w:t xml:space="preserve">    </w:t>
            </w:r>
            <w:r w:rsidRPr="00E41144">
              <w:rPr>
                <w:rFonts w:ascii="Arial" w:hAnsi="Arial" w:cs="Arial"/>
                <w:w w:val="0"/>
                <w:sz w:val="15"/>
                <w:szCs w:val="15"/>
              </w:rPr>
              <w:t xml:space="preserve">[ </w:t>
            </w:r>
            <w:r w:rsidR="00E13F4F" w:rsidRPr="00E41144">
              <w:rPr>
                <w:rFonts w:ascii="Arial" w:hAnsi="Arial" w:cs="Arial"/>
                <w:w w:val="0"/>
                <w:sz w:val="15"/>
                <w:szCs w:val="15"/>
              </w:rPr>
              <w:t xml:space="preserve"> </w:t>
            </w:r>
            <w:r w:rsidRPr="00E41144">
              <w:rPr>
                <w:rFonts w:ascii="Arial" w:hAnsi="Arial" w:cs="Arial"/>
                <w:w w:val="0"/>
                <w:sz w:val="15"/>
                <w:szCs w:val="15"/>
              </w:rPr>
              <w:t>] No</w:t>
            </w:r>
            <w:r w:rsidRPr="00E41144">
              <w:rPr>
                <w:rFonts w:ascii="Arial" w:hAnsi="Arial" w:cs="Arial"/>
                <w:w w:val="0"/>
                <w:sz w:val="15"/>
                <w:szCs w:val="15"/>
              </w:rPr>
              <w:br/>
            </w:r>
          </w:p>
          <w:p w:rsidR="00A23B3E" w:rsidRPr="00E41144" w:rsidRDefault="00A23B3E" w:rsidP="00C5061A">
            <w:pPr>
              <w:rPr>
                <w:rFonts w:ascii="Arial" w:hAnsi="Arial" w:cs="Arial"/>
                <w:sz w:val="15"/>
                <w:szCs w:val="15"/>
              </w:rPr>
            </w:pPr>
            <w:r w:rsidRPr="00E41144">
              <w:rPr>
                <w:rFonts w:ascii="Arial" w:hAnsi="Arial" w:cs="Arial"/>
                <w:sz w:val="15"/>
                <w:szCs w:val="15"/>
              </w:rPr>
              <w:t xml:space="preserve">(indirizzo web, autorità o organismo di emanazione, riferimento preciso della documentazione): </w:t>
            </w:r>
          </w:p>
          <w:p w:rsidR="00A23B3E" w:rsidRPr="00E41144" w:rsidRDefault="00A23B3E" w:rsidP="00C5061A">
            <w:r w:rsidRPr="00E41144">
              <w:rPr>
                <w:rFonts w:ascii="Arial" w:hAnsi="Arial" w:cs="Arial"/>
                <w:sz w:val="15"/>
                <w:szCs w:val="15"/>
              </w:rPr>
              <w:t>[…………][……….…][…………]</w:t>
            </w:r>
          </w:p>
        </w:tc>
      </w:tr>
    </w:tbl>
    <w:p w:rsidR="00A23B3E" w:rsidRDefault="00A23B3E" w:rsidP="00C5061A">
      <w:pPr>
        <w:pStyle w:val="SectionTitle"/>
        <w:spacing w:before="0" w:after="0"/>
        <w:jc w:val="both"/>
        <w:rPr>
          <w:rFonts w:ascii="Arial" w:hAnsi="Arial" w:cs="Arial"/>
          <w:sz w:val="4"/>
          <w:szCs w:val="4"/>
        </w:rPr>
      </w:pPr>
    </w:p>
    <w:p w:rsidR="00A23B3E" w:rsidRDefault="00A23B3E" w:rsidP="00C5061A">
      <w:pPr>
        <w:spacing w:before="0"/>
      </w:pPr>
    </w:p>
    <w:p w:rsidR="00A23B3E" w:rsidRDefault="00A23B3E" w:rsidP="00C5061A">
      <w:pPr>
        <w:pStyle w:val="SectionTitle"/>
        <w:pageBreakBefore/>
        <w:spacing w:before="0" w:after="0"/>
        <w:jc w:val="both"/>
        <w:rPr>
          <w:rFonts w:ascii="Arial" w:hAnsi="Arial" w:cs="Arial"/>
          <w:b w:val="0"/>
          <w:caps/>
          <w:sz w:val="15"/>
          <w:szCs w:val="15"/>
        </w:rPr>
      </w:pPr>
    </w:p>
    <w:p w:rsidR="00A23B3E" w:rsidRPr="000953DC" w:rsidRDefault="00A23B3E" w:rsidP="00C5061A">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C5061A">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Risposta</w:t>
            </w:r>
            <w:r>
              <w:rPr>
                <w:rFonts w:ascii="Arial" w:hAnsi="Arial" w:cs="Arial"/>
                <w:b/>
                <w:i/>
                <w:sz w:val="15"/>
                <w:szCs w:val="15"/>
              </w:rPr>
              <w:t>:</w:t>
            </w:r>
            <w:r w:rsidR="0056266C">
              <w:rPr>
                <w:rFonts w:ascii="Arial" w:hAnsi="Arial" w:cs="Arial"/>
                <w:b/>
                <w:i/>
                <w:sz w:val="15"/>
                <w:szCs w:val="15"/>
              </w:rPr>
              <w:t xml:space="preserve"> </w:t>
            </w:r>
            <w:r w:rsidR="0056266C" w:rsidRPr="007E196B">
              <w:rPr>
                <w:rFonts w:ascii="Arial" w:hAnsi="Arial" w:cs="Arial"/>
                <w:b/>
                <w:i/>
                <w:color w:val="3366FF"/>
                <w:sz w:val="14"/>
                <w:szCs w:val="14"/>
              </w:rPr>
              <w:t xml:space="preserve">COMPILARE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rsidP="00C5061A">
            <w:pPr>
              <w:rPr>
                <w:rFonts w:ascii="Arial" w:hAnsi="Arial" w:cs="Arial"/>
                <w:b/>
                <w:sz w:val="12"/>
                <w:szCs w:val="12"/>
              </w:rPr>
            </w:pPr>
          </w:p>
          <w:p w:rsidR="00A23B3E" w:rsidRDefault="00A23B3E" w:rsidP="00C5061A">
            <w:pPr>
              <w:rPr>
                <w:rFonts w:ascii="Arial" w:hAnsi="Arial" w:cs="Arial"/>
                <w:sz w:val="12"/>
                <w:szCs w:val="12"/>
              </w:rPr>
            </w:pPr>
            <w:r>
              <w:rPr>
                <w:rFonts w:ascii="Arial" w:hAnsi="Arial" w:cs="Arial"/>
                <w:b/>
                <w:sz w:val="15"/>
                <w:szCs w:val="15"/>
              </w:rPr>
              <w:t>e/o,</w:t>
            </w:r>
          </w:p>
          <w:p w:rsidR="00A23B3E" w:rsidRDefault="00A23B3E" w:rsidP="00C5061A">
            <w:pPr>
              <w:rPr>
                <w:rFonts w:ascii="Arial" w:hAnsi="Arial" w:cs="Arial"/>
                <w:sz w:val="12"/>
                <w:szCs w:val="12"/>
              </w:rPr>
            </w:pPr>
          </w:p>
          <w:p w:rsidR="00A23B3E" w:rsidRDefault="00A23B3E" w:rsidP="00C5061A">
            <w:pPr>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sidP="00C5061A">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rsidP="00C5061A">
            <w:pPr>
              <w:rPr>
                <w:rFonts w:ascii="Arial" w:hAnsi="Arial" w:cs="Arial"/>
                <w:sz w:val="15"/>
                <w:szCs w:val="15"/>
              </w:rPr>
            </w:pPr>
            <w:r>
              <w:rPr>
                <w:rFonts w:ascii="Arial" w:hAnsi="Arial" w:cs="Arial"/>
                <w:sz w:val="15"/>
                <w:szCs w:val="15"/>
              </w:rPr>
              <w:t>[……], [……] […] valuta</w:t>
            </w:r>
          </w:p>
          <w:p w:rsidR="00A23B3E" w:rsidRDefault="00A23B3E" w:rsidP="00C5061A">
            <w:pPr>
              <w:rPr>
                <w:rFonts w:ascii="Arial" w:hAnsi="Arial" w:cs="Arial"/>
                <w:sz w:val="15"/>
                <w:szCs w:val="15"/>
              </w:rPr>
            </w:pPr>
          </w:p>
          <w:p w:rsidR="00A23B3E" w:rsidRDefault="00A23B3E" w:rsidP="00C5061A">
            <w:pPr>
              <w:rPr>
                <w:rFonts w:ascii="Arial" w:hAnsi="Arial" w:cs="Arial"/>
                <w:sz w:val="15"/>
                <w:szCs w:val="15"/>
              </w:rPr>
            </w:pPr>
          </w:p>
          <w:p w:rsidR="00A23B3E" w:rsidRDefault="00A23B3E" w:rsidP="00C5061A">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rsidP="00C5061A">
            <w:pPr>
              <w:rPr>
                <w:rFonts w:ascii="Arial" w:hAnsi="Arial" w:cs="Arial"/>
                <w:sz w:val="15"/>
                <w:szCs w:val="15"/>
              </w:rPr>
            </w:pPr>
            <w:r>
              <w:rPr>
                <w:rFonts w:ascii="Arial" w:hAnsi="Arial" w:cs="Arial"/>
                <w:b/>
                <w:sz w:val="15"/>
                <w:szCs w:val="15"/>
              </w:rPr>
              <w:t>e/o,</w:t>
            </w:r>
          </w:p>
          <w:p w:rsidR="00A23B3E" w:rsidRDefault="00A23B3E" w:rsidP="00C5061A">
            <w:pPr>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30"/>
            </w:r>
            <w:r>
              <w:rPr>
                <w:rFonts w:ascii="Arial" w:hAnsi="Arial" w:cs="Arial"/>
                <w:sz w:val="15"/>
                <w:szCs w:val="15"/>
              </w:rPr>
              <w:t>)</w:t>
            </w:r>
            <w:r>
              <w:rPr>
                <w:rFonts w:ascii="Arial" w:hAnsi="Arial" w:cs="Arial"/>
                <w:b/>
                <w:sz w:val="15"/>
                <w:szCs w:val="15"/>
              </w:rPr>
              <w:t>:</w:t>
            </w:r>
          </w:p>
          <w:p w:rsidR="00A23B3E" w:rsidRDefault="00A23B3E" w:rsidP="00C5061A">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rsidP="00C5061A">
            <w:pPr>
              <w:rPr>
                <w:rFonts w:ascii="Arial" w:hAnsi="Arial" w:cs="Arial"/>
                <w:sz w:val="15"/>
                <w:szCs w:val="15"/>
              </w:rPr>
            </w:pPr>
            <w:r>
              <w:rPr>
                <w:rFonts w:ascii="Arial" w:hAnsi="Arial" w:cs="Arial"/>
                <w:sz w:val="15"/>
                <w:szCs w:val="15"/>
              </w:rPr>
              <w:t>[……], [……] […] valuta</w:t>
            </w:r>
          </w:p>
          <w:p w:rsidR="00A23B3E" w:rsidRDefault="00A23B3E" w:rsidP="00C5061A">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C5061A">
            <w:pPr>
              <w:pStyle w:val="Paragrafoelenco1"/>
              <w:numPr>
                <w:ilvl w:val="0"/>
                <w:numId w:val="4"/>
              </w:numPr>
              <w:ind w:left="0" w:firstLine="0"/>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1"/>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rsidP="00C5061A">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2"/>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3"/>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C5061A">
            <w:pPr>
              <w:pStyle w:val="Paragrafoelenco1"/>
              <w:numPr>
                <w:ilvl w:val="0"/>
                <w:numId w:val="4"/>
              </w:numPr>
              <w:ind w:left="0" w:firstLine="0"/>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sidP="00C5061A">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t>[……] […] valuta</w:t>
            </w:r>
          </w:p>
          <w:p w:rsidR="00A23B3E" w:rsidRDefault="00A23B3E" w:rsidP="00C5061A">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rsidP="00C5061A">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C5061A">
            <w:pPr>
              <w:pStyle w:val="Paragrafoelenco1"/>
              <w:numPr>
                <w:ilvl w:val="0"/>
                <w:numId w:val="4"/>
              </w:numPr>
              <w:ind w:left="0" w:firstLine="0"/>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sidP="00C5061A">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w:t>
            </w:r>
            <w:r>
              <w:rPr>
                <w:rFonts w:ascii="Arial" w:hAnsi="Arial" w:cs="Arial"/>
                <w:sz w:val="15"/>
                <w:szCs w:val="15"/>
              </w:rPr>
              <w:lastRenderedPageBreak/>
              <w:t>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rsidP="00C5061A">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rsidP="00C5061A">
            <w:pPr>
              <w:rPr>
                <w:rFonts w:ascii="Arial" w:hAnsi="Arial" w:cs="Arial"/>
                <w:sz w:val="15"/>
                <w:szCs w:val="15"/>
              </w:rPr>
            </w:pPr>
            <w:r>
              <w:rPr>
                <w:rFonts w:ascii="Arial" w:hAnsi="Arial" w:cs="Arial"/>
                <w:sz w:val="15"/>
                <w:szCs w:val="15"/>
              </w:rPr>
              <w:t xml:space="preserve">(indirizzo web, autorità o organismo di emanazione, riferimento </w:t>
            </w:r>
            <w:r>
              <w:rPr>
                <w:rFonts w:ascii="Arial" w:hAnsi="Arial" w:cs="Arial"/>
                <w:sz w:val="15"/>
                <w:szCs w:val="15"/>
              </w:rPr>
              <w:lastRenderedPageBreak/>
              <w:t xml:space="preserve">preciso della documentazione): </w:t>
            </w:r>
          </w:p>
          <w:p w:rsidR="00A23B3E" w:rsidRDefault="00A23B3E" w:rsidP="00C5061A">
            <w:r>
              <w:rPr>
                <w:rFonts w:ascii="Arial" w:hAnsi="Arial" w:cs="Arial"/>
                <w:sz w:val="15"/>
                <w:szCs w:val="15"/>
              </w:rPr>
              <w:t>[…………..][……….…][………..…]</w:t>
            </w:r>
          </w:p>
        </w:tc>
      </w:tr>
    </w:tbl>
    <w:p w:rsidR="00A23B3E" w:rsidRDefault="00A23B3E" w:rsidP="00C5061A">
      <w:pPr>
        <w:pStyle w:val="SectionTitle"/>
        <w:spacing w:before="0" w:after="0"/>
        <w:jc w:val="both"/>
        <w:rPr>
          <w:rFonts w:ascii="Arial" w:hAnsi="Arial" w:cs="Arial"/>
          <w:caps/>
          <w:sz w:val="15"/>
          <w:szCs w:val="15"/>
        </w:rPr>
      </w:pPr>
    </w:p>
    <w:p w:rsidR="00A23B3E" w:rsidRDefault="00A23B3E" w:rsidP="00C5061A">
      <w:pPr>
        <w:pStyle w:val="Titolo1"/>
        <w:spacing w:before="0" w:after="0"/>
        <w:rPr>
          <w:sz w:val="16"/>
          <w:szCs w:val="16"/>
        </w:rPr>
      </w:pPr>
    </w:p>
    <w:p w:rsidR="00A23B3E" w:rsidRPr="003A443E" w:rsidRDefault="00A23B3E" w:rsidP="00C5061A">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rsidP="00C5061A">
      <w:pPr>
        <w:pStyle w:val="Titolo1"/>
        <w:spacing w:before="0" w:after="0"/>
        <w:rPr>
          <w:color w:val="000000"/>
          <w:sz w:val="16"/>
          <w:szCs w:val="16"/>
        </w:rPr>
      </w:pPr>
    </w:p>
    <w:p w:rsidR="00A23B3E" w:rsidRPr="003A443E" w:rsidRDefault="0089654F" w:rsidP="00C5061A">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Risposta</w:t>
            </w:r>
            <w:r>
              <w:rPr>
                <w:rFonts w:ascii="Arial" w:hAnsi="Arial" w:cs="Arial"/>
                <w:b/>
                <w:i/>
                <w:sz w:val="15"/>
                <w:szCs w:val="15"/>
              </w:rPr>
              <w:t>:</w:t>
            </w:r>
            <w:r w:rsidR="0056266C">
              <w:rPr>
                <w:rFonts w:ascii="Arial" w:hAnsi="Arial" w:cs="Arial"/>
                <w:b/>
                <w:i/>
                <w:sz w:val="15"/>
                <w:szCs w:val="15"/>
              </w:rPr>
              <w:t xml:space="preserve"> </w:t>
            </w:r>
            <w:r w:rsidR="0056266C" w:rsidRPr="007E196B">
              <w:rPr>
                <w:rFonts w:ascii="Arial" w:hAnsi="Arial" w:cs="Arial"/>
                <w:b/>
                <w:i/>
                <w:color w:val="3366FF"/>
                <w:sz w:val="14"/>
                <w:szCs w:val="14"/>
              </w:rPr>
              <w:t>COMPILARE</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4"/>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sidP="00C5061A">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rsidP="00C5061A">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rsidP="00C5061A">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p>
              </w:tc>
            </w:tr>
          </w:tbl>
          <w:p w:rsidR="00A23B3E" w:rsidRDefault="00A23B3E" w:rsidP="00C5061A">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citando in particolare quelli responsabili del controllo della qualità:</w:t>
            </w:r>
          </w:p>
          <w:p w:rsidR="00A23B3E" w:rsidRDefault="00A23B3E" w:rsidP="00C5061A">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rsidP="00C5061A">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rsidP="00C5061A">
            <w:pPr>
              <w:rPr>
                <w:rFonts w:ascii="Arial" w:hAnsi="Arial" w:cs="Arial"/>
                <w:sz w:val="15"/>
                <w:szCs w:val="15"/>
              </w:rPr>
            </w:pPr>
            <w:r>
              <w:rPr>
                <w:rFonts w:ascii="Arial" w:hAnsi="Arial" w:cs="Arial"/>
                <w:sz w:val="15"/>
                <w:szCs w:val="15"/>
              </w:rPr>
              <w:br/>
              <w:t xml:space="preserve">[ </w:t>
            </w:r>
            <w:r w:rsidR="00E13F4F">
              <w:rPr>
                <w:rFonts w:ascii="Arial" w:hAnsi="Arial" w:cs="Arial"/>
                <w:sz w:val="15"/>
                <w:szCs w:val="15"/>
              </w:rPr>
              <w:t xml:space="preserve"> </w:t>
            </w:r>
            <w:r>
              <w:rPr>
                <w:rFonts w:ascii="Arial" w:hAnsi="Arial" w:cs="Arial"/>
                <w:sz w:val="15"/>
                <w:szCs w:val="15"/>
              </w:rPr>
              <w:t xml:space="preserve">] Sì </w:t>
            </w:r>
            <w:r w:rsidR="00E13F4F">
              <w:rPr>
                <w:rFonts w:ascii="Arial" w:hAnsi="Arial" w:cs="Arial"/>
                <w:sz w:val="15"/>
                <w:szCs w:val="15"/>
              </w:rPr>
              <w:t xml:space="preserve">    </w:t>
            </w:r>
            <w:r>
              <w:rPr>
                <w:rFonts w:ascii="Arial" w:hAnsi="Arial" w:cs="Arial"/>
                <w:sz w:val="15"/>
                <w:szCs w:val="15"/>
              </w:rPr>
              <w:t>[</w:t>
            </w:r>
            <w:r w:rsidR="00E13F4F">
              <w:rPr>
                <w:rFonts w:ascii="Arial" w:hAnsi="Arial" w:cs="Arial"/>
                <w:sz w:val="15"/>
                <w:szCs w:val="15"/>
              </w:rPr>
              <w:t xml:space="preserve"> </w:t>
            </w:r>
            <w:r>
              <w:rPr>
                <w:rFonts w:ascii="Arial" w:hAnsi="Arial" w:cs="Arial"/>
                <w:sz w:val="15"/>
                <w:szCs w:val="15"/>
              </w:rPr>
              <w:t xml:space="preserve"> ] No</w:t>
            </w:r>
          </w:p>
          <w:p w:rsidR="00350D7E" w:rsidRDefault="00350D7E" w:rsidP="00C5061A">
            <w:pPr>
              <w:rPr>
                <w:rFonts w:ascii="Arial" w:hAnsi="Arial" w:cs="Arial"/>
                <w:sz w:val="15"/>
                <w:szCs w:val="15"/>
              </w:rPr>
            </w:pPr>
          </w:p>
          <w:p w:rsidR="00350D7E" w:rsidRDefault="00350D7E" w:rsidP="00C5061A"/>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rsidP="00C5061A">
            <w:pPr>
              <w:rPr>
                <w:rFonts w:ascii="Arial" w:hAnsi="Arial" w:cs="Arial"/>
                <w:b/>
                <w:i/>
                <w:sz w:val="15"/>
                <w:szCs w:val="15"/>
              </w:rPr>
            </w:pPr>
            <w:r>
              <w:rPr>
                <w:rFonts w:ascii="Arial" w:hAnsi="Arial" w:cs="Arial"/>
                <w:sz w:val="15"/>
                <w:szCs w:val="15"/>
              </w:rPr>
              <w:t>a)       lo stesso prestatore di servizi o imprenditore,</w:t>
            </w:r>
          </w:p>
          <w:p w:rsidR="00A23B3E" w:rsidRDefault="00A23B3E" w:rsidP="00C5061A">
            <w:pPr>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w:t>
            </w:r>
            <w:r>
              <w:rPr>
                <w:rFonts w:ascii="Arial" w:hAnsi="Arial" w:cs="Arial"/>
                <w:sz w:val="15"/>
                <w:szCs w:val="15"/>
              </w:rPr>
              <w:lastRenderedPageBreak/>
              <w:t>o nei documenti di gara)</w:t>
            </w:r>
            <w:r>
              <w:rPr>
                <w:rFonts w:ascii="Arial" w:hAnsi="Arial" w:cs="Arial"/>
                <w:sz w:val="15"/>
                <w:szCs w:val="15"/>
              </w:rPr>
              <w:br/>
            </w:r>
          </w:p>
          <w:p w:rsidR="00A23B3E" w:rsidRDefault="00A23B3E" w:rsidP="00C5061A">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lastRenderedPageBreak/>
              <w:br/>
            </w:r>
          </w:p>
          <w:p w:rsidR="00A23B3E" w:rsidRDefault="00A23B3E" w:rsidP="00C5061A">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sidP="00C5061A">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before="0" w:after="0"/>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before="0" w:after="0"/>
              <w:rPr>
                <w:rFonts w:ascii="Arial" w:hAnsi="Arial" w:cs="Arial"/>
                <w:sz w:val="15"/>
                <w:szCs w:val="15"/>
              </w:rPr>
            </w:pPr>
            <w:r>
              <w:rPr>
                <w:rFonts w:ascii="Arial" w:hAnsi="Arial" w:cs="Arial"/>
                <w:sz w:val="15"/>
                <w:szCs w:val="15"/>
              </w:rPr>
              <w:t>Anno, organico medio annuo:</w:t>
            </w:r>
          </w:p>
          <w:p w:rsidR="00A23B3E" w:rsidRDefault="00A23B3E" w:rsidP="00C5061A">
            <w:pPr>
              <w:spacing w:before="0" w:after="0"/>
              <w:rPr>
                <w:rFonts w:ascii="Arial" w:hAnsi="Arial" w:cs="Arial"/>
                <w:sz w:val="15"/>
                <w:szCs w:val="15"/>
              </w:rPr>
            </w:pPr>
            <w:r>
              <w:rPr>
                <w:rFonts w:ascii="Arial" w:hAnsi="Arial" w:cs="Arial"/>
                <w:sz w:val="15"/>
                <w:szCs w:val="15"/>
              </w:rPr>
              <w:t>[…………],[……..…],</w:t>
            </w:r>
          </w:p>
          <w:p w:rsidR="00A23B3E" w:rsidRDefault="00A23B3E" w:rsidP="00C5061A">
            <w:pPr>
              <w:spacing w:before="0" w:after="0"/>
              <w:rPr>
                <w:rFonts w:ascii="Arial" w:hAnsi="Arial" w:cs="Arial"/>
                <w:sz w:val="15"/>
                <w:szCs w:val="15"/>
              </w:rPr>
            </w:pPr>
            <w:r>
              <w:rPr>
                <w:rFonts w:ascii="Arial" w:hAnsi="Arial" w:cs="Arial"/>
                <w:sz w:val="15"/>
                <w:szCs w:val="15"/>
              </w:rPr>
              <w:t>[…………],[……..…],</w:t>
            </w:r>
          </w:p>
          <w:p w:rsidR="00A23B3E" w:rsidRDefault="00A23B3E" w:rsidP="00C5061A">
            <w:pPr>
              <w:spacing w:before="0" w:after="0"/>
              <w:rPr>
                <w:rFonts w:ascii="Arial" w:hAnsi="Arial" w:cs="Arial"/>
                <w:sz w:val="15"/>
                <w:szCs w:val="15"/>
              </w:rPr>
            </w:pPr>
            <w:r>
              <w:rPr>
                <w:rFonts w:ascii="Arial" w:hAnsi="Arial" w:cs="Arial"/>
                <w:sz w:val="15"/>
                <w:szCs w:val="15"/>
              </w:rPr>
              <w:t>[…………],[……..…],</w:t>
            </w:r>
          </w:p>
          <w:p w:rsidR="00A23B3E" w:rsidRDefault="00A23B3E" w:rsidP="00C5061A">
            <w:pPr>
              <w:spacing w:before="0" w:after="0"/>
              <w:rPr>
                <w:rFonts w:ascii="Arial" w:hAnsi="Arial" w:cs="Arial"/>
                <w:sz w:val="15"/>
                <w:szCs w:val="15"/>
              </w:rPr>
            </w:pPr>
            <w:r>
              <w:rPr>
                <w:rFonts w:ascii="Arial" w:hAnsi="Arial" w:cs="Arial"/>
                <w:sz w:val="15"/>
                <w:szCs w:val="15"/>
              </w:rPr>
              <w:t>Anno, numero di dirigenti</w:t>
            </w:r>
          </w:p>
          <w:p w:rsidR="00A23B3E" w:rsidRDefault="00A23B3E" w:rsidP="00C5061A">
            <w:pPr>
              <w:spacing w:before="0" w:after="0"/>
              <w:rPr>
                <w:rFonts w:ascii="Arial" w:hAnsi="Arial" w:cs="Arial"/>
                <w:sz w:val="15"/>
                <w:szCs w:val="15"/>
              </w:rPr>
            </w:pPr>
            <w:r>
              <w:rPr>
                <w:rFonts w:ascii="Arial" w:hAnsi="Arial" w:cs="Arial"/>
                <w:sz w:val="15"/>
                <w:szCs w:val="15"/>
              </w:rPr>
              <w:t>[…………],[……..…],</w:t>
            </w:r>
          </w:p>
          <w:p w:rsidR="00A23B3E" w:rsidRDefault="00A23B3E" w:rsidP="00C5061A">
            <w:pPr>
              <w:spacing w:before="0" w:after="0"/>
              <w:rPr>
                <w:rFonts w:ascii="Arial" w:hAnsi="Arial" w:cs="Arial"/>
                <w:sz w:val="15"/>
                <w:szCs w:val="15"/>
              </w:rPr>
            </w:pPr>
            <w:r>
              <w:rPr>
                <w:rFonts w:ascii="Arial" w:hAnsi="Arial" w:cs="Arial"/>
                <w:sz w:val="15"/>
                <w:szCs w:val="15"/>
              </w:rPr>
              <w:t>[…………],[……..…],</w:t>
            </w:r>
          </w:p>
          <w:p w:rsidR="00A23B3E" w:rsidRDefault="00A23B3E" w:rsidP="00C5061A">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8"/>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rsidP="00C5061A">
            <w:pPr>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rsidP="00C5061A">
            <w:pPr>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sidP="00C5061A">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p>
          <w:p w:rsidR="00A23B3E" w:rsidRDefault="00A23B3E" w:rsidP="00C5061A">
            <w:pPr>
              <w:rPr>
                <w:rFonts w:ascii="Arial" w:hAnsi="Arial" w:cs="Arial"/>
                <w:sz w:val="15"/>
                <w:szCs w:val="15"/>
              </w:rPr>
            </w:pPr>
          </w:p>
          <w:p w:rsidR="00A23B3E" w:rsidRDefault="00A23B3E" w:rsidP="00C5061A">
            <w:pPr>
              <w:rPr>
                <w:rFonts w:ascii="Arial" w:hAnsi="Arial" w:cs="Arial"/>
                <w:sz w:val="15"/>
                <w:szCs w:val="15"/>
              </w:rPr>
            </w:pPr>
            <w:r>
              <w:rPr>
                <w:rFonts w:ascii="Arial" w:hAnsi="Arial" w:cs="Arial"/>
                <w:sz w:val="15"/>
                <w:szCs w:val="15"/>
              </w:rPr>
              <w:t xml:space="preserve">[ </w:t>
            </w:r>
            <w:r w:rsidR="00E13F4F">
              <w:rPr>
                <w:rFonts w:ascii="Arial" w:hAnsi="Arial" w:cs="Arial"/>
                <w:sz w:val="15"/>
                <w:szCs w:val="15"/>
              </w:rPr>
              <w:t xml:space="preserve"> </w:t>
            </w:r>
            <w:r>
              <w:rPr>
                <w:rFonts w:ascii="Arial" w:hAnsi="Arial" w:cs="Arial"/>
                <w:sz w:val="15"/>
                <w:szCs w:val="15"/>
              </w:rPr>
              <w:t xml:space="preserve">] Sì </w:t>
            </w:r>
            <w:r w:rsidR="00E13F4F">
              <w:rPr>
                <w:rFonts w:ascii="Arial" w:hAnsi="Arial" w:cs="Arial"/>
                <w:sz w:val="15"/>
                <w:szCs w:val="15"/>
              </w:rPr>
              <w:t xml:space="preserve">     </w:t>
            </w:r>
            <w:r>
              <w:rPr>
                <w:rFonts w:ascii="Arial" w:hAnsi="Arial" w:cs="Arial"/>
                <w:sz w:val="15"/>
                <w:szCs w:val="15"/>
              </w:rPr>
              <w:t xml:space="preserve">[ </w:t>
            </w:r>
            <w:r w:rsidR="00E13F4F">
              <w:rPr>
                <w:rFonts w:ascii="Arial" w:hAnsi="Arial" w:cs="Arial"/>
                <w:sz w:val="15"/>
                <w:szCs w:val="15"/>
              </w:rPr>
              <w:t xml:space="preserve"> </w:t>
            </w:r>
            <w:r>
              <w:rPr>
                <w:rFonts w:ascii="Arial" w:hAnsi="Arial" w:cs="Arial"/>
                <w:sz w:val="15"/>
                <w:szCs w:val="15"/>
              </w:rPr>
              <w:t>] No</w:t>
            </w:r>
            <w:r>
              <w:rPr>
                <w:rFonts w:ascii="Arial" w:hAnsi="Arial" w:cs="Arial"/>
                <w:sz w:val="15"/>
                <w:szCs w:val="15"/>
              </w:rPr>
              <w:br/>
            </w:r>
          </w:p>
          <w:p w:rsidR="00A23B3E" w:rsidRDefault="00A23B3E" w:rsidP="00C5061A">
            <w:pPr>
              <w:rPr>
                <w:rFonts w:ascii="Arial" w:hAnsi="Arial" w:cs="Arial"/>
                <w:sz w:val="15"/>
                <w:szCs w:val="15"/>
              </w:rPr>
            </w:pPr>
          </w:p>
          <w:p w:rsidR="00A23B3E" w:rsidRDefault="00A23B3E" w:rsidP="00C5061A">
            <w:pPr>
              <w:rPr>
                <w:rFonts w:ascii="Arial" w:hAnsi="Arial" w:cs="Arial"/>
                <w:sz w:val="15"/>
                <w:szCs w:val="15"/>
              </w:rPr>
            </w:pPr>
          </w:p>
          <w:p w:rsidR="00A23B3E" w:rsidRDefault="00A23B3E" w:rsidP="00C5061A">
            <w:pPr>
              <w:rPr>
                <w:rFonts w:ascii="Arial" w:hAnsi="Arial" w:cs="Arial"/>
                <w:sz w:val="15"/>
                <w:szCs w:val="15"/>
              </w:rPr>
            </w:pPr>
            <w:r>
              <w:rPr>
                <w:rFonts w:ascii="Arial" w:hAnsi="Arial" w:cs="Arial"/>
                <w:sz w:val="15"/>
                <w:szCs w:val="15"/>
              </w:rPr>
              <w:t>[</w:t>
            </w:r>
            <w:r w:rsidR="00E13F4F">
              <w:rPr>
                <w:rFonts w:ascii="Arial" w:hAnsi="Arial" w:cs="Arial"/>
                <w:sz w:val="15"/>
                <w:szCs w:val="15"/>
              </w:rPr>
              <w:t xml:space="preserve"> </w:t>
            </w:r>
            <w:r>
              <w:rPr>
                <w:rFonts w:ascii="Arial" w:hAnsi="Arial" w:cs="Arial"/>
                <w:sz w:val="15"/>
                <w:szCs w:val="15"/>
              </w:rPr>
              <w:t xml:space="preserve"> ] Sì </w:t>
            </w:r>
            <w:r w:rsidR="00E13F4F">
              <w:rPr>
                <w:rFonts w:ascii="Arial" w:hAnsi="Arial" w:cs="Arial"/>
                <w:sz w:val="15"/>
                <w:szCs w:val="15"/>
              </w:rPr>
              <w:t xml:space="preserve">    </w:t>
            </w:r>
            <w:r>
              <w:rPr>
                <w:rFonts w:ascii="Arial" w:hAnsi="Arial" w:cs="Arial"/>
                <w:sz w:val="15"/>
                <w:szCs w:val="15"/>
              </w:rPr>
              <w:t>[</w:t>
            </w:r>
            <w:r w:rsidR="00E13F4F">
              <w:rPr>
                <w:rFonts w:ascii="Arial" w:hAnsi="Arial" w:cs="Arial"/>
                <w:sz w:val="15"/>
                <w:szCs w:val="15"/>
              </w:rPr>
              <w:t xml:space="preserve"> </w:t>
            </w:r>
            <w:r>
              <w:rPr>
                <w:rFonts w:ascii="Arial" w:hAnsi="Arial" w:cs="Arial"/>
                <w:sz w:val="15"/>
                <w:szCs w:val="15"/>
              </w:rPr>
              <w:t xml:space="preserve"> ] No</w:t>
            </w:r>
            <w:r>
              <w:rPr>
                <w:rFonts w:ascii="Arial" w:hAnsi="Arial" w:cs="Arial"/>
                <w:sz w:val="15"/>
                <w:szCs w:val="15"/>
              </w:rPr>
              <w:br/>
            </w:r>
          </w:p>
          <w:p w:rsidR="00A23B3E" w:rsidRDefault="00A23B3E" w:rsidP="00C5061A">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before="0" w:after="0"/>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rsidP="00C5061A">
            <w:pPr>
              <w:spacing w:before="0" w:after="0"/>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rsidP="00C5061A">
            <w:pPr>
              <w:spacing w:before="0" w:after="0"/>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rsidP="00C5061A">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before="0" w:after="0"/>
              <w:rPr>
                <w:rFonts w:ascii="Arial" w:hAnsi="Arial" w:cs="Arial"/>
                <w:sz w:val="15"/>
                <w:szCs w:val="15"/>
              </w:rPr>
            </w:pPr>
            <w:r>
              <w:rPr>
                <w:rFonts w:ascii="Arial" w:hAnsi="Arial" w:cs="Arial"/>
                <w:sz w:val="15"/>
                <w:szCs w:val="15"/>
              </w:rPr>
              <w:br/>
              <w:t xml:space="preserve">[ </w:t>
            </w:r>
            <w:r w:rsidR="00E13F4F">
              <w:rPr>
                <w:rFonts w:ascii="Arial" w:hAnsi="Arial" w:cs="Arial"/>
                <w:sz w:val="15"/>
                <w:szCs w:val="15"/>
              </w:rPr>
              <w:t xml:space="preserve"> </w:t>
            </w:r>
            <w:r>
              <w:rPr>
                <w:rFonts w:ascii="Arial" w:hAnsi="Arial" w:cs="Arial"/>
                <w:sz w:val="15"/>
                <w:szCs w:val="15"/>
              </w:rPr>
              <w:t xml:space="preserve">] Sì </w:t>
            </w:r>
            <w:r w:rsidR="00E13F4F">
              <w:rPr>
                <w:rFonts w:ascii="Arial" w:hAnsi="Arial" w:cs="Arial"/>
                <w:sz w:val="15"/>
                <w:szCs w:val="15"/>
              </w:rPr>
              <w:t xml:space="preserve">    </w:t>
            </w:r>
            <w:r>
              <w:rPr>
                <w:rFonts w:ascii="Arial" w:hAnsi="Arial" w:cs="Arial"/>
                <w:sz w:val="15"/>
                <w:szCs w:val="15"/>
              </w:rPr>
              <w:t>[</w:t>
            </w:r>
            <w:r w:rsidR="00E13F4F">
              <w:rPr>
                <w:rFonts w:ascii="Arial" w:hAnsi="Arial" w:cs="Arial"/>
                <w:sz w:val="15"/>
                <w:szCs w:val="15"/>
              </w:rPr>
              <w:t xml:space="preserve"> </w:t>
            </w:r>
            <w:r>
              <w:rPr>
                <w:rFonts w:ascii="Arial" w:hAnsi="Arial" w:cs="Arial"/>
                <w:sz w:val="15"/>
                <w:szCs w:val="15"/>
              </w:rPr>
              <w:t xml:space="preserve">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rsidP="00C5061A">
            <w:pPr>
              <w:spacing w:before="0" w:after="0"/>
              <w:rPr>
                <w:rFonts w:ascii="Arial" w:hAnsi="Arial" w:cs="Arial"/>
                <w:sz w:val="15"/>
                <w:szCs w:val="15"/>
              </w:rPr>
            </w:pPr>
          </w:p>
          <w:p w:rsidR="00A23B3E" w:rsidRDefault="00A23B3E" w:rsidP="00C5061A">
            <w:pPr>
              <w:spacing w:before="0" w:after="0"/>
              <w:rPr>
                <w:rFonts w:ascii="Arial" w:hAnsi="Arial" w:cs="Arial"/>
                <w:sz w:val="15"/>
                <w:szCs w:val="15"/>
              </w:rPr>
            </w:pPr>
          </w:p>
          <w:p w:rsidR="00A23B3E" w:rsidRDefault="00A23B3E" w:rsidP="00C5061A">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rsidP="00C5061A">
            <w:pPr>
              <w:spacing w:before="0" w:after="0"/>
              <w:rPr>
                <w:rFonts w:ascii="Arial" w:hAnsi="Arial" w:cs="Arial"/>
                <w:sz w:val="15"/>
                <w:szCs w:val="15"/>
              </w:rPr>
            </w:pPr>
          </w:p>
          <w:p w:rsidR="00A23B3E" w:rsidRDefault="00A23B3E" w:rsidP="00C5061A">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sidP="00C5061A">
            <w:pPr>
              <w:spacing w:before="0" w:after="0"/>
              <w:rPr>
                <w:rFonts w:ascii="Arial" w:hAnsi="Arial" w:cs="Arial"/>
                <w:sz w:val="15"/>
                <w:szCs w:val="15"/>
              </w:rPr>
            </w:pPr>
            <w:r>
              <w:rPr>
                <w:rFonts w:ascii="Arial" w:hAnsi="Arial" w:cs="Arial"/>
                <w:sz w:val="15"/>
                <w:szCs w:val="15"/>
              </w:rPr>
              <w:t>[………..…][………….…][………….…]</w:t>
            </w:r>
          </w:p>
          <w:p w:rsidR="002E43BE" w:rsidRDefault="002E43BE" w:rsidP="00C5061A">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pStyle w:val="Paragrafoelenco1"/>
              <w:ind w:left="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rsidP="00C5061A">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13F13" w:rsidRDefault="00A23B3E" w:rsidP="00C5061A">
            <w:pPr>
              <w:rPr>
                <w:rFonts w:ascii="Arial" w:hAnsi="Arial" w:cs="Arial"/>
                <w:color w:val="000000"/>
                <w:sz w:val="15"/>
                <w:szCs w:val="15"/>
              </w:rPr>
            </w:pPr>
            <w:r w:rsidRPr="003A443E">
              <w:rPr>
                <w:rFonts w:ascii="Arial" w:hAnsi="Arial" w:cs="Arial"/>
                <w:color w:val="000000"/>
                <w:sz w:val="15"/>
                <w:szCs w:val="15"/>
              </w:rPr>
              <w:t>[……]</w:t>
            </w:r>
            <w:r w:rsidR="00313F13">
              <w:rPr>
                <w:rFonts w:ascii="Arial" w:hAnsi="Arial" w:cs="Arial"/>
                <w:color w:val="000000"/>
                <w:sz w:val="15"/>
                <w:szCs w:val="15"/>
              </w:rPr>
              <w:t xml:space="preserve"> </w:t>
            </w:r>
          </w:p>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rsidP="00C5061A">
            <w:pPr>
              <w:rPr>
                <w:color w:val="000000"/>
              </w:rPr>
            </w:pPr>
            <w:r w:rsidRPr="003A443E">
              <w:rPr>
                <w:rFonts w:ascii="Arial" w:hAnsi="Arial" w:cs="Arial"/>
                <w:color w:val="000000"/>
                <w:sz w:val="15"/>
                <w:szCs w:val="15"/>
              </w:rPr>
              <w:lastRenderedPageBreak/>
              <w:t>[…………..][……….…][………..…]</w:t>
            </w:r>
          </w:p>
        </w:tc>
      </w:tr>
    </w:tbl>
    <w:p w:rsidR="00A23B3E" w:rsidRPr="003A443E" w:rsidRDefault="00A23B3E" w:rsidP="00C5061A">
      <w:pPr>
        <w:jc w:val="both"/>
        <w:rPr>
          <w:rFonts w:ascii="Arial" w:hAnsi="Arial" w:cs="Arial"/>
          <w:color w:val="000000"/>
          <w:sz w:val="15"/>
          <w:szCs w:val="15"/>
        </w:rPr>
      </w:pPr>
    </w:p>
    <w:p w:rsidR="00A23B3E" w:rsidRPr="003A443E" w:rsidRDefault="00A23B3E" w:rsidP="00C5061A">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C5061A">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rsidP="00C5061A">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sidP="00C5061A">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w w:val="0"/>
                <w:sz w:val="15"/>
                <w:szCs w:val="15"/>
              </w:rPr>
              <w:t xml:space="preserve">[ </w:t>
            </w:r>
            <w:r w:rsidR="00E13F4F">
              <w:rPr>
                <w:rFonts w:ascii="Arial" w:hAnsi="Arial" w:cs="Arial"/>
                <w:w w:val="0"/>
                <w:sz w:val="15"/>
                <w:szCs w:val="15"/>
              </w:rPr>
              <w:t xml:space="preserve"> </w:t>
            </w:r>
            <w:r>
              <w:rPr>
                <w:rFonts w:ascii="Arial" w:hAnsi="Arial" w:cs="Arial"/>
                <w:w w:val="0"/>
                <w:sz w:val="15"/>
                <w:szCs w:val="15"/>
              </w:rPr>
              <w:t>] Sì</w:t>
            </w:r>
            <w:r w:rsidR="00E13F4F">
              <w:rPr>
                <w:rFonts w:ascii="Arial" w:hAnsi="Arial" w:cs="Arial"/>
                <w:w w:val="0"/>
                <w:sz w:val="15"/>
                <w:szCs w:val="15"/>
              </w:rPr>
              <w:t xml:space="preserve"> </w:t>
            </w:r>
            <w:r>
              <w:rPr>
                <w:rFonts w:ascii="Arial" w:hAnsi="Arial" w:cs="Arial"/>
                <w:w w:val="0"/>
                <w:sz w:val="15"/>
                <w:szCs w:val="15"/>
              </w:rPr>
              <w:t xml:space="preserve"> </w:t>
            </w:r>
            <w:r w:rsidR="00E13F4F">
              <w:rPr>
                <w:rFonts w:ascii="Arial" w:hAnsi="Arial" w:cs="Arial"/>
                <w:w w:val="0"/>
                <w:sz w:val="15"/>
                <w:szCs w:val="15"/>
              </w:rPr>
              <w:t xml:space="preserve">    </w:t>
            </w:r>
            <w:r>
              <w:rPr>
                <w:rFonts w:ascii="Arial" w:hAnsi="Arial" w:cs="Arial"/>
                <w:w w:val="0"/>
                <w:sz w:val="15"/>
                <w:szCs w:val="15"/>
              </w:rPr>
              <w:t xml:space="preserve">[ </w:t>
            </w:r>
            <w:r w:rsidR="00E13F4F">
              <w:rPr>
                <w:rFonts w:ascii="Arial" w:hAnsi="Arial" w:cs="Arial"/>
                <w:w w:val="0"/>
                <w:sz w:val="15"/>
                <w:szCs w:val="15"/>
              </w:rPr>
              <w:t xml:space="preserve"> </w:t>
            </w:r>
            <w:r>
              <w:rPr>
                <w:rFonts w:ascii="Arial" w:hAnsi="Arial" w:cs="Arial"/>
                <w:w w:val="0"/>
                <w:sz w:val="15"/>
                <w:szCs w:val="15"/>
              </w:rPr>
              <w:t>]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rsidP="00C5061A">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sidP="00C5061A">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w w:val="0"/>
                <w:sz w:val="15"/>
                <w:szCs w:val="15"/>
              </w:rPr>
              <w:t xml:space="preserve">[ </w:t>
            </w:r>
            <w:r w:rsidR="00E13F4F">
              <w:rPr>
                <w:rFonts w:ascii="Arial" w:hAnsi="Arial" w:cs="Arial"/>
                <w:w w:val="0"/>
                <w:sz w:val="15"/>
                <w:szCs w:val="15"/>
              </w:rPr>
              <w:t xml:space="preserve"> </w:t>
            </w:r>
            <w:r>
              <w:rPr>
                <w:rFonts w:ascii="Arial" w:hAnsi="Arial" w:cs="Arial"/>
                <w:w w:val="0"/>
                <w:sz w:val="15"/>
                <w:szCs w:val="15"/>
              </w:rPr>
              <w:t xml:space="preserve">] Sì </w:t>
            </w:r>
            <w:r w:rsidR="00E13F4F">
              <w:rPr>
                <w:rFonts w:ascii="Arial" w:hAnsi="Arial" w:cs="Arial"/>
                <w:w w:val="0"/>
                <w:sz w:val="15"/>
                <w:szCs w:val="15"/>
              </w:rPr>
              <w:t xml:space="preserve">     </w:t>
            </w:r>
            <w:r>
              <w:rPr>
                <w:rFonts w:ascii="Arial" w:hAnsi="Arial" w:cs="Arial"/>
                <w:w w:val="0"/>
                <w:sz w:val="15"/>
                <w:szCs w:val="15"/>
              </w:rPr>
              <w:t xml:space="preserve">[ </w:t>
            </w:r>
            <w:r w:rsidR="00E13F4F">
              <w:rPr>
                <w:rFonts w:ascii="Arial" w:hAnsi="Arial" w:cs="Arial"/>
                <w:w w:val="0"/>
                <w:sz w:val="15"/>
                <w:szCs w:val="15"/>
              </w:rPr>
              <w:t xml:space="preserve"> </w:t>
            </w:r>
            <w:r>
              <w:rPr>
                <w:rFonts w:ascii="Arial" w:hAnsi="Arial" w:cs="Arial"/>
                <w:w w:val="0"/>
                <w:sz w:val="15"/>
                <w:szCs w:val="15"/>
              </w:rPr>
              <w:t>]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sidP="00C5061A">
            <w:r>
              <w:rPr>
                <w:rFonts w:ascii="Arial" w:hAnsi="Arial" w:cs="Arial"/>
                <w:sz w:val="15"/>
                <w:szCs w:val="15"/>
              </w:rPr>
              <w:t xml:space="preserve"> […………][……..…][……..…]</w:t>
            </w:r>
          </w:p>
        </w:tc>
      </w:tr>
    </w:tbl>
    <w:p w:rsidR="00A23B3E" w:rsidRDefault="00A23B3E" w:rsidP="00C5061A">
      <w:pPr>
        <w:rPr>
          <w:rFonts w:ascii="Arial" w:hAnsi="Arial" w:cs="Arial"/>
          <w:sz w:val="15"/>
          <w:szCs w:val="15"/>
        </w:rPr>
      </w:pPr>
    </w:p>
    <w:p w:rsidR="00A23B3E" w:rsidRPr="00D92A41" w:rsidRDefault="00A23B3E" w:rsidP="00C5061A">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C5061A">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C5061A">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rsidP="00C5061A">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rsidP="00C5061A">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sidP="00C5061A">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9"/>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w:t>
            </w:r>
            <w:r w:rsidR="00E13F4F">
              <w:rPr>
                <w:rFonts w:ascii="Arial" w:hAnsi="Arial" w:cs="Arial"/>
                <w:sz w:val="15"/>
                <w:szCs w:val="15"/>
              </w:rPr>
              <w:t xml:space="preserve"> </w:t>
            </w:r>
            <w:r>
              <w:rPr>
                <w:rFonts w:ascii="Arial" w:hAnsi="Arial" w:cs="Arial"/>
                <w:sz w:val="15"/>
                <w:szCs w:val="15"/>
              </w:rPr>
              <w:t xml:space="preserve"> ] Sì </w:t>
            </w:r>
            <w:r w:rsidR="00E13F4F">
              <w:rPr>
                <w:rFonts w:ascii="Arial" w:hAnsi="Arial" w:cs="Arial"/>
                <w:sz w:val="15"/>
                <w:szCs w:val="15"/>
              </w:rPr>
              <w:t xml:space="preserve">      </w:t>
            </w:r>
            <w:r>
              <w:rPr>
                <w:rFonts w:ascii="Arial" w:hAnsi="Arial" w:cs="Arial"/>
                <w:sz w:val="15"/>
                <w:szCs w:val="15"/>
              </w:rPr>
              <w:t>[</w:t>
            </w:r>
            <w:r w:rsidR="00E13F4F">
              <w:rPr>
                <w:rFonts w:ascii="Arial" w:hAnsi="Arial" w:cs="Arial"/>
                <w:sz w:val="15"/>
                <w:szCs w:val="15"/>
              </w:rPr>
              <w:t xml:space="preserve"> </w:t>
            </w:r>
            <w:r>
              <w:rPr>
                <w:rFonts w:ascii="Arial" w:hAnsi="Arial" w:cs="Arial"/>
                <w:sz w:val="15"/>
                <w:szCs w:val="15"/>
              </w:rPr>
              <w:t xml:space="preserve"> ] No (</w:t>
            </w:r>
            <w:r>
              <w:rPr>
                <w:rStyle w:val="Rimandonotaapidipagina"/>
                <w:rFonts w:ascii="Arial" w:hAnsi="Arial" w:cs="Arial"/>
                <w:sz w:val="15"/>
                <w:szCs w:val="15"/>
              </w:rPr>
              <w:footnoteReference w:id="40"/>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rsidP="00C5061A">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sidP="00C5061A">
            <w:r>
              <w:rPr>
                <w:rFonts w:ascii="Arial" w:hAnsi="Arial" w:cs="Arial"/>
                <w:sz w:val="15"/>
                <w:szCs w:val="15"/>
              </w:rPr>
              <w:t>[………..…][……………][……………](</w:t>
            </w:r>
            <w:r>
              <w:rPr>
                <w:rStyle w:val="Rimandonotaapidipagina"/>
                <w:rFonts w:ascii="Arial" w:hAnsi="Arial" w:cs="Arial"/>
                <w:sz w:val="15"/>
                <w:szCs w:val="15"/>
              </w:rPr>
              <w:footnoteReference w:id="41"/>
            </w:r>
            <w:r>
              <w:rPr>
                <w:rFonts w:ascii="Arial" w:hAnsi="Arial" w:cs="Arial"/>
                <w:sz w:val="15"/>
                <w:szCs w:val="15"/>
              </w:rPr>
              <w:t>)</w:t>
            </w:r>
          </w:p>
        </w:tc>
      </w:tr>
    </w:tbl>
    <w:p w:rsidR="00A23B3E" w:rsidRDefault="00A23B3E" w:rsidP="00C5061A">
      <w:pPr>
        <w:pStyle w:val="ChapterTitle"/>
        <w:jc w:val="both"/>
        <w:rPr>
          <w:rFonts w:ascii="Arial" w:hAnsi="Arial" w:cs="Arial"/>
          <w:sz w:val="15"/>
          <w:szCs w:val="15"/>
        </w:rPr>
      </w:pPr>
    </w:p>
    <w:p w:rsidR="00A23B3E" w:rsidRDefault="00A23B3E" w:rsidP="00C5061A">
      <w:pPr>
        <w:pStyle w:val="ChapterTitle"/>
        <w:rPr>
          <w:rFonts w:ascii="Arial" w:hAnsi="Arial" w:cs="Arial"/>
          <w:i/>
          <w:sz w:val="15"/>
          <w:szCs w:val="15"/>
        </w:rPr>
      </w:pPr>
      <w:r>
        <w:rPr>
          <w:sz w:val="19"/>
          <w:szCs w:val="19"/>
        </w:rPr>
        <w:t>Parte VI: Dichiarazioni finali</w:t>
      </w:r>
    </w:p>
    <w:p w:rsidR="00A23B3E" w:rsidRPr="003A443E" w:rsidRDefault="00A23B3E" w:rsidP="00C5061A">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C5061A">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C5061A">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2"/>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C5061A">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3"/>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C5061A">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rsidP="00C5061A">
      <w:pPr>
        <w:rPr>
          <w:rFonts w:ascii="Arial" w:hAnsi="Arial" w:cs="Arial"/>
          <w:i/>
          <w:sz w:val="15"/>
          <w:szCs w:val="15"/>
        </w:rPr>
      </w:pPr>
      <w:r>
        <w:rPr>
          <w:rFonts w:ascii="Arial" w:hAnsi="Arial" w:cs="Arial"/>
          <w:i/>
          <w:sz w:val="15"/>
          <w:szCs w:val="15"/>
        </w:rPr>
        <w:t xml:space="preserve"> </w:t>
      </w:r>
    </w:p>
    <w:p w:rsidR="00A23B3E" w:rsidRPr="00BF74E1" w:rsidRDefault="00A23B3E" w:rsidP="00C5061A">
      <w:pPr>
        <w:rPr>
          <w:rFonts w:ascii="Arial" w:hAnsi="Arial" w:cs="Arial"/>
          <w:i/>
          <w:sz w:val="14"/>
          <w:szCs w:val="14"/>
        </w:rPr>
      </w:pPr>
    </w:p>
    <w:p w:rsidR="00A23B3E" w:rsidRPr="00BF74E1" w:rsidRDefault="00A23B3E" w:rsidP="00C5061A">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rsidP="00C5061A">
      <w:pPr>
        <w:pStyle w:val="Titrearticle"/>
        <w:jc w:val="both"/>
        <w:rPr>
          <w:rFonts w:ascii="Arial" w:hAnsi="Arial" w:cs="Arial"/>
          <w:sz w:val="15"/>
          <w:szCs w:val="15"/>
        </w:rPr>
      </w:pPr>
    </w:p>
    <w:p w:rsidR="000A7B33" w:rsidRDefault="000A7B33" w:rsidP="00C5061A">
      <w:bookmarkStart w:id="4" w:name="_DV_C939"/>
      <w:bookmarkEnd w:id="4"/>
    </w:p>
    <w:sectPr w:rsidR="000A7B33" w:rsidSect="00C5061A">
      <w:footerReference w:type="default" r:id="rId18"/>
      <w:pgSz w:w="12240" w:h="15840"/>
      <w:pgMar w:top="1276" w:right="1041" w:bottom="426" w:left="1560" w:header="720" w:footer="720" w:gutter="0"/>
      <w:cols w:space="72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17D3" w:rsidRDefault="004517D3">
      <w:pPr>
        <w:spacing w:before="0" w:after="0"/>
      </w:pPr>
      <w:r>
        <w:separator/>
      </w:r>
    </w:p>
  </w:endnote>
  <w:endnote w:type="continuationSeparator" w:id="1">
    <w:p w:rsidR="004517D3" w:rsidRDefault="004517D3">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293">
    <w:altName w:val="Times New Roman"/>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C27" w:rsidRPr="00D509A5" w:rsidRDefault="00F922E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1A7C27" w:rsidRPr="00D509A5">
      <w:rPr>
        <w:rFonts w:ascii="Calibri" w:hAnsi="Calibri"/>
        <w:sz w:val="20"/>
        <w:szCs w:val="20"/>
      </w:rPr>
      <w:instrText>PAGE   \* MERGEFORMAT</w:instrText>
    </w:r>
    <w:r w:rsidRPr="00D509A5">
      <w:rPr>
        <w:rFonts w:ascii="Calibri" w:hAnsi="Calibri"/>
        <w:sz w:val="20"/>
        <w:szCs w:val="20"/>
      </w:rPr>
      <w:fldChar w:fldCharType="separate"/>
    </w:r>
    <w:r w:rsidR="007F30C2">
      <w:rPr>
        <w:rFonts w:ascii="Calibri" w:hAnsi="Calibri"/>
        <w:noProof/>
        <w:sz w:val="20"/>
        <w:szCs w:val="20"/>
      </w:rPr>
      <w:t>1</w:t>
    </w:r>
    <w:r w:rsidRPr="00D509A5">
      <w:rPr>
        <w:rFonts w:ascii="Calibri" w:hAnsi="Calibri"/>
        <w:sz w:val="20"/>
        <w:szCs w:val="20"/>
      </w:rPr>
      <w:fldChar w:fldCharType="end"/>
    </w:r>
  </w:p>
  <w:p w:rsidR="001A7C27" w:rsidRDefault="001A7C2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17D3" w:rsidRDefault="004517D3">
      <w:pPr>
        <w:spacing w:before="0" w:after="0"/>
      </w:pPr>
      <w:r>
        <w:separator/>
      </w:r>
    </w:p>
  </w:footnote>
  <w:footnote w:type="continuationSeparator" w:id="1">
    <w:p w:rsidR="004517D3" w:rsidRDefault="004517D3">
      <w:pPr>
        <w:spacing w:before="0" w:after="0"/>
      </w:pPr>
      <w:r>
        <w:continuationSeparator/>
      </w:r>
    </w:p>
  </w:footnote>
  <w:footnote w:id="2">
    <w:p w:rsidR="0056266C" w:rsidRPr="001F35A9" w:rsidRDefault="0056266C"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56266C" w:rsidRPr="001F35A9" w:rsidRDefault="0056266C"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4">
    <w:p w:rsidR="0056266C" w:rsidRPr="001F35A9" w:rsidRDefault="0056266C"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5">
    <w:p w:rsidR="0056266C" w:rsidRPr="001F35A9" w:rsidRDefault="0056266C"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6">
    <w:p w:rsidR="001A7C27" w:rsidRPr="001F35A9" w:rsidRDefault="001A7C27"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7">
    <w:p w:rsidR="001A7C27" w:rsidRPr="001F35A9" w:rsidRDefault="001A7C27"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8">
    <w:p w:rsidR="001A7C27" w:rsidRPr="001F35A9" w:rsidRDefault="001A7C27"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1A7C27" w:rsidRPr="001F35A9" w:rsidRDefault="001A7C27"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1A7C27" w:rsidRPr="001F35A9" w:rsidRDefault="001A7C27"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1A7C27" w:rsidRPr="001F35A9" w:rsidRDefault="001A7C27"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9">
    <w:p w:rsidR="001A7C27" w:rsidRPr="001F35A9" w:rsidRDefault="001A7C27"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10">
    <w:p w:rsidR="001A7C27" w:rsidRPr="001F35A9" w:rsidRDefault="001A7C27"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1">
    <w:p w:rsidR="001A7C27" w:rsidRPr="001F35A9" w:rsidRDefault="001A7C27"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2">
    <w:p w:rsidR="001A7C27" w:rsidRPr="001F35A9" w:rsidRDefault="001A7C27"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3">
    <w:p w:rsidR="001A7C27" w:rsidRPr="003E60D1" w:rsidRDefault="001A7C27"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4">
    <w:p w:rsidR="001A7C27" w:rsidRPr="003E60D1" w:rsidRDefault="001A7C27"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1A7C27" w:rsidRPr="003E60D1" w:rsidRDefault="001A7C27"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6">
    <w:p w:rsidR="001A7C27" w:rsidRPr="003E60D1" w:rsidRDefault="001A7C27"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1A7C27" w:rsidRPr="003E60D1" w:rsidRDefault="001A7C27"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8">
    <w:p w:rsidR="001A7C27" w:rsidRPr="003E60D1" w:rsidRDefault="001A7C27"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9">
    <w:p w:rsidR="001A7C27" w:rsidRPr="003E60D1" w:rsidRDefault="001A7C27"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20">
    <w:p w:rsidR="001A7C27" w:rsidRPr="003E60D1" w:rsidRDefault="001A7C27"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1">
    <w:p w:rsidR="001A7C27" w:rsidRPr="003E60D1" w:rsidRDefault="001A7C27"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2">
    <w:p w:rsidR="001A7C27" w:rsidRPr="003E60D1" w:rsidRDefault="001A7C27"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3">
    <w:p w:rsidR="001A7C27" w:rsidRPr="003E60D1" w:rsidRDefault="001A7C27"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4">
    <w:p w:rsidR="001A7C27" w:rsidRPr="003E60D1" w:rsidRDefault="001A7C27"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5">
    <w:p w:rsidR="001A7C27" w:rsidRPr="003E60D1" w:rsidRDefault="001A7C27"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6">
    <w:p w:rsidR="001A7C27" w:rsidRPr="003E60D1" w:rsidRDefault="001A7C27"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7">
    <w:p w:rsidR="001A7C27" w:rsidRPr="00BF74E1" w:rsidRDefault="001A7C27"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8">
    <w:p w:rsidR="001A7C27" w:rsidRPr="00F351F0" w:rsidRDefault="001A7C27"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9">
    <w:p w:rsidR="001A7C27" w:rsidRPr="003E60D1" w:rsidRDefault="001A7C27"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0">
    <w:p w:rsidR="001A7C27" w:rsidRPr="003E60D1" w:rsidRDefault="001A7C27"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1">
    <w:p w:rsidR="001A7C27" w:rsidRPr="003E60D1" w:rsidRDefault="001A7C27"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1A7C27" w:rsidRPr="003E60D1" w:rsidRDefault="001A7C27"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3">
    <w:p w:rsidR="001A7C27" w:rsidRPr="003E60D1" w:rsidRDefault="001A7C27"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4">
    <w:p w:rsidR="001A7C27" w:rsidRPr="003E60D1" w:rsidRDefault="001A7C27"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5">
    <w:p w:rsidR="001A7C27" w:rsidRPr="003E60D1" w:rsidRDefault="001A7C27"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6">
    <w:p w:rsidR="001A7C27" w:rsidRPr="003E60D1" w:rsidRDefault="001A7C27"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7">
    <w:p w:rsidR="001A7C27" w:rsidRPr="003E60D1" w:rsidRDefault="001A7C27"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8">
    <w:p w:rsidR="001A7C27" w:rsidRPr="003E60D1" w:rsidRDefault="001A7C27"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1A7C27" w:rsidRPr="003E60D1" w:rsidRDefault="001A7C27"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0">
    <w:p w:rsidR="001A7C27" w:rsidRPr="003E60D1" w:rsidRDefault="001A7C27"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1A7C27" w:rsidRPr="003E60D1" w:rsidRDefault="001A7C27"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2">
    <w:p w:rsidR="001A7C27" w:rsidRPr="003E60D1" w:rsidRDefault="001A7C27"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1A7C27" w:rsidRPr="003E60D1" w:rsidRDefault="001A7C27"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B72819BE"/>
    <w:name w:val="WWNum10"/>
    <w:lvl w:ilvl="0">
      <w:start w:val="1"/>
      <w:numFmt w:val="decimal"/>
      <w:lvlText w:val="%1."/>
      <w:lvlJc w:val="left"/>
      <w:pPr>
        <w:tabs>
          <w:tab w:val="num" w:pos="-360"/>
        </w:tabs>
        <w:ind w:left="360" w:hanging="360"/>
      </w:pPr>
      <w:rPr>
        <w:rFonts w:ascii="Arial" w:hAnsi="Arial" w:cs="Arial" w:hint="default"/>
        <w:strike w:val="0"/>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069E79FF"/>
    <w:multiLevelType w:val="hybridMultilevel"/>
    <w:tmpl w:val="ADEEFF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4325D99"/>
    <w:multiLevelType w:val="hybridMultilevel"/>
    <w:tmpl w:val="63C85D10"/>
    <w:lvl w:ilvl="0" w:tplc="91CE037E">
      <w:numFmt w:val="bullet"/>
      <w:lvlText w:val="-"/>
      <w:lvlJc w:val="left"/>
      <w:pPr>
        <w:ind w:left="720" w:hanging="360"/>
      </w:pPr>
      <w:rPr>
        <w:rFonts w:ascii="Corbel" w:eastAsia="Times New Roman" w:hAnsi="Corbe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FCE47E0"/>
    <w:multiLevelType w:val="hybridMultilevel"/>
    <w:tmpl w:val="3CB41EC6"/>
    <w:lvl w:ilvl="0" w:tplc="0D48C90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32D048F"/>
    <w:multiLevelType w:val="hybridMultilevel"/>
    <w:tmpl w:val="0C543AA6"/>
    <w:lvl w:ilvl="0" w:tplc="BDBA1EEC">
      <w:start w:val="1"/>
      <w:numFmt w:val="bullet"/>
      <w:lvlText w:val=""/>
      <w:lvlJc w:val="left"/>
      <w:pPr>
        <w:ind w:left="1287" w:hanging="360"/>
      </w:pPr>
      <w:rPr>
        <w:rFonts w:ascii="Wingdings 2" w:hAnsi="Wingdings 2"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7"/>
  </w:num>
  <w:num w:numId="17">
    <w:abstractNumId w:val="16"/>
  </w:num>
  <w:num w:numId="18">
    <w:abstractNumId w:val="18"/>
  </w:num>
  <w:num w:numId="19">
    <w:abstractNumId w:val="15"/>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7409"/>
  </w:hdrShapeDefaults>
  <w:footnotePr>
    <w:footnote w:id="0"/>
    <w:footnote w:id="1"/>
  </w:footnotePr>
  <w:endnotePr>
    <w:endnote w:id="0"/>
    <w:endnote w:id="1"/>
  </w:endnotePr>
  <w:compat>
    <w:spaceForUL/>
    <w:balanceSingleByteDoubleByteWidth/>
    <w:doNotLeaveBackslashAlone/>
    <w:ulTrailSpace/>
    <w:adjustLineHeightInTable/>
  </w:compat>
  <w:rsids>
    <w:rsidRoot w:val="000A7B33"/>
    <w:rsid w:val="00023AC1"/>
    <w:rsid w:val="00025A84"/>
    <w:rsid w:val="000576F3"/>
    <w:rsid w:val="00076DCA"/>
    <w:rsid w:val="000921FC"/>
    <w:rsid w:val="000953DC"/>
    <w:rsid w:val="000A2571"/>
    <w:rsid w:val="000A42C0"/>
    <w:rsid w:val="000A62ED"/>
    <w:rsid w:val="000A7B33"/>
    <w:rsid w:val="000B1CEE"/>
    <w:rsid w:val="000B5314"/>
    <w:rsid w:val="000D7495"/>
    <w:rsid w:val="000E5FBC"/>
    <w:rsid w:val="000F20D5"/>
    <w:rsid w:val="00121BF6"/>
    <w:rsid w:val="00130332"/>
    <w:rsid w:val="00131F67"/>
    <w:rsid w:val="00140130"/>
    <w:rsid w:val="001539C2"/>
    <w:rsid w:val="001752F0"/>
    <w:rsid w:val="001768D2"/>
    <w:rsid w:val="001847A6"/>
    <w:rsid w:val="001A7C27"/>
    <w:rsid w:val="001D01E4"/>
    <w:rsid w:val="001D3A2B"/>
    <w:rsid w:val="001D56C2"/>
    <w:rsid w:val="001F35A9"/>
    <w:rsid w:val="001F415F"/>
    <w:rsid w:val="00204331"/>
    <w:rsid w:val="00206FB3"/>
    <w:rsid w:val="00221234"/>
    <w:rsid w:val="00234720"/>
    <w:rsid w:val="00236573"/>
    <w:rsid w:val="00237599"/>
    <w:rsid w:val="002543A1"/>
    <w:rsid w:val="00270DA2"/>
    <w:rsid w:val="0029177E"/>
    <w:rsid w:val="00294DC3"/>
    <w:rsid w:val="002A21BC"/>
    <w:rsid w:val="002C169E"/>
    <w:rsid w:val="002D2B7A"/>
    <w:rsid w:val="002D50E9"/>
    <w:rsid w:val="002E43BE"/>
    <w:rsid w:val="00310BDF"/>
    <w:rsid w:val="00313F13"/>
    <w:rsid w:val="0031674B"/>
    <w:rsid w:val="00316FAD"/>
    <w:rsid w:val="0032356C"/>
    <w:rsid w:val="003259B0"/>
    <w:rsid w:val="0033035A"/>
    <w:rsid w:val="00341853"/>
    <w:rsid w:val="00350D7E"/>
    <w:rsid w:val="00367026"/>
    <w:rsid w:val="0036728A"/>
    <w:rsid w:val="00370F95"/>
    <w:rsid w:val="00384132"/>
    <w:rsid w:val="00393DA1"/>
    <w:rsid w:val="003A443E"/>
    <w:rsid w:val="003A4BF3"/>
    <w:rsid w:val="003A75A0"/>
    <w:rsid w:val="003B3636"/>
    <w:rsid w:val="003E60D1"/>
    <w:rsid w:val="003E6656"/>
    <w:rsid w:val="003E7810"/>
    <w:rsid w:val="004234D1"/>
    <w:rsid w:val="00423568"/>
    <w:rsid w:val="004301A5"/>
    <w:rsid w:val="0044004B"/>
    <w:rsid w:val="00446ED3"/>
    <w:rsid w:val="004517D3"/>
    <w:rsid w:val="00456D05"/>
    <w:rsid w:val="00457DDC"/>
    <w:rsid w:val="004661E6"/>
    <w:rsid w:val="004C647A"/>
    <w:rsid w:val="004D29E1"/>
    <w:rsid w:val="004E213A"/>
    <w:rsid w:val="004E6EC1"/>
    <w:rsid w:val="004F2CDC"/>
    <w:rsid w:val="00507A50"/>
    <w:rsid w:val="00516CEA"/>
    <w:rsid w:val="005309A4"/>
    <w:rsid w:val="00532785"/>
    <w:rsid w:val="00534DEB"/>
    <w:rsid w:val="00542E6E"/>
    <w:rsid w:val="00554230"/>
    <w:rsid w:val="0056266C"/>
    <w:rsid w:val="0056364D"/>
    <w:rsid w:val="005817C3"/>
    <w:rsid w:val="0058406C"/>
    <w:rsid w:val="005910C6"/>
    <w:rsid w:val="00595C9E"/>
    <w:rsid w:val="005A235D"/>
    <w:rsid w:val="005B13C4"/>
    <w:rsid w:val="005B2E55"/>
    <w:rsid w:val="005B3B08"/>
    <w:rsid w:val="005B6695"/>
    <w:rsid w:val="005C49E6"/>
    <w:rsid w:val="005D7050"/>
    <w:rsid w:val="005E2955"/>
    <w:rsid w:val="00604E12"/>
    <w:rsid w:val="00612B69"/>
    <w:rsid w:val="00625142"/>
    <w:rsid w:val="00635C18"/>
    <w:rsid w:val="00635C8F"/>
    <w:rsid w:val="0064014A"/>
    <w:rsid w:val="00643540"/>
    <w:rsid w:val="0064503C"/>
    <w:rsid w:val="006539BB"/>
    <w:rsid w:val="006813E9"/>
    <w:rsid w:val="006879D2"/>
    <w:rsid w:val="006A5E21"/>
    <w:rsid w:val="006B126E"/>
    <w:rsid w:val="006B21F3"/>
    <w:rsid w:val="006B430C"/>
    <w:rsid w:val="006B4D39"/>
    <w:rsid w:val="006B7A65"/>
    <w:rsid w:val="006D06BD"/>
    <w:rsid w:val="006D129F"/>
    <w:rsid w:val="006F296F"/>
    <w:rsid w:val="006F3D34"/>
    <w:rsid w:val="00722DE4"/>
    <w:rsid w:val="00735072"/>
    <w:rsid w:val="00743E3A"/>
    <w:rsid w:val="007463A5"/>
    <w:rsid w:val="007530D4"/>
    <w:rsid w:val="00764F68"/>
    <w:rsid w:val="00766402"/>
    <w:rsid w:val="00776D0C"/>
    <w:rsid w:val="00792423"/>
    <w:rsid w:val="007A3A8A"/>
    <w:rsid w:val="007B50B2"/>
    <w:rsid w:val="007E196B"/>
    <w:rsid w:val="007F30C2"/>
    <w:rsid w:val="00803516"/>
    <w:rsid w:val="0081294D"/>
    <w:rsid w:val="008154AA"/>
    <w:rsid w:val="00843125"/>
    <w:rsid w:val="00847389"/>
    <w:rsid w:val="00856E74"/>
    <w:rsid w:val="00882D7A"/>
    <w:rsid w:val="0089654F"/>
    <w:rsid w:val="008A570F"/>
    <w:rsid w:val="008A7567"/>
    <w:rsid w:val="008B2A68"/>
    <w:rsid w:val="008C5229"/>
    <w:rsid w:val="008C734C"/>
    <w:rsid w:val="008E3A62"/>
    <w:rsid w:val="008E401F"/>
    <w:rsid w:val="008E5F47"/>
    <w:rsid w:val="008F12E6"/>
    <w:rsid w:val="008F1847"/>
    <w:rsid w:val="00900583"/>
    <w:rsid w:val="00915A2C"/>
    <w:rsid w:val="00934658"/>
    <w:rsid w:val="00934907"/>
    <w:rsid w:val="009644B4"/>
    <w:rsid w:val="00987965"/>
    <w:rsid w:val="009A72FE"/>
    <w:rsid w:val="009B4601"/>
    <w:rsid w:val="009D23A0"/>
    <w:rsid w:val="009D764E"/>
    <w:rsid w:val="009E204E"/>
    <w:rsid w:val="009F0C16"/>
    <w:rsid w:val="00A23B3E"/>
    <w:rsid w:val="00A30CBB"/>
    <w:rsid w:val="00A41CF7"/>
    <w:rsid w:val="00A46950"/>
    <w:rsid w:val="00A52DE4"/>
    <w:rsid w:val="00A72F05"/>
    <w:rsid w:val="00AA2252"/>
    <w:rsid w:val="00AA5F93"/>
    <w:rsid w:val="00AB264B"/>
    <w:rsid w:val="00AC3238"/>
    <w:rsid w:val="00AC42E4"/>
    <w:rsid w:val="00AC688F"/>
    <w:rsid w:val="00AD72A8"/>
    <w:rsid w:val="00AE2848"/>
    <w:rsid w:val="00AE5CFF"/>
    <w:rsid w:val="00AE743B"/>
    <w:rsid w:val="00AF21B7"/>
    <w:rsid w:val="00B32C28"/>
    <w:rsid w:val="00B4102A"/>
    <w:rsid w:val="00B41222"/>
    <w:rsid w:val="00B52360"/>
    <w:rsid w:val="00B5335D"/>
    <w:rsid w:val="00B64AE6"/>
    <w:rsid w:val="00B80BA0"/>
    <w:rsid w:val="00B91406"/>
    <w:rsid w:val="00BA4F12"/>
    <w:rsid w:val="00BB116C"/>
    <w:rsid w:val="00BB31D3"/>
    <w:rsid w:val="00BB639E"/>
    <w:rsid w:val="00BC09F5"/>
    <w:rsid w:val="00BE5643"/>
    <w:rsid w:val="00BE5DB3"/>
    <w:rsid w:val="00BF01D9"/>
    <w:rsid w:val="00BF74E1"/>
    <w:rsid w:val="00C03658"/>
    <w:rsid w:val="00C078C2"/>
    <w:rsid w:val="00C12EC1"/>
    <w:rsid w:val="00C14EA5"/>
    <w:rsid w:val="00C1698D"/>
    <w:rsid w:val="00C21B6F"/>
    <w:rsid w:val="00C24FC3"/>
    <w:rsid w:val="00C427DB"/>
    <w:rsid w:val="00C47D53"/>
    <w:rsid w:val="00C5061A"/>
    <w:rsid w:val="00C60A33"/>
    <w:rsid w:val="00C64D4B"/>
    <w:rsid w:val="00C65E53"/>
    <w:rsid w:val="00C70745"/>
    <w:rsid w:val="00C7614D"/>
    <w:rsid w:val="00C848A3"/>
    <w:rsid w:val="00C92169"/>
    <w:rsid w:val="00CA04F3"/>
    <w:rsid w:val="00CB7141"/>
    <w:rsid w:val="00CC764A"/>
    <w:rsid w:val="00CD2288"/>
    <w:rsid w:val="00CD3E4F"/>
    <w:rsid w:val="00CD6EEE"/>
    <w:rsid w:val="00CD6F7A"/>
    <w:rsid w:val="00CF449A"/>
    <w:rsid w:val="00D27DB2"/>
    <w:rsid w:val="00D31E30"/>
    <w:rsid w:val="00D509A5"/>
    <w:rsid w:val="00D5355D"/>
    <w:rsid w:val="00D64744"/>
    <w:rsid w:val="00D92A41"/>
    <w:rsid w:val="00D93877"/>
    <w:rsid w:val="00DA47AC"/>
    <w:rsid w:val="00DA7329"/>
    <w:rsid w:val="00DD0D7E"/>
    <w:rsid w:val="00DE4996"/>
    <w:rsid w:val="00E0264E"/>
    <w:rsid w:val="00E04F17"/>
    <w:rsid w:val="00E13F4F"/>
    <w:rsid w:val="00E35C45"/>
    <w:rsid w:val="00E41144"/>
    <w:rsid w:val="00E8105A"/>
    <w:rsid w:val="00E932B6"/>
    <w:rsid w:val="00EB216B"/>
    <w:rsid w:val="00EB45DC"/>
    <w:rsid w:val="00EB7AC2"/>
    <w:rsid w:val="00ED131A"/>
    <w:rsid w:val="00F26DE7"/>
    <w:rsid w:val="00F351F0"/>
    <w:rsid w:val="00F51F37"/>
    <w:rsid w:val="00F575CF"/>
    <w:rsid w:val="00F62D30"/>
    <w:rsid w:val="00F62F53"/>
    <w:rsid w:val="00F672A2"/>
    <w:rsid w:val="00F878A6"/>
    <w:rsid w:val="00F922E5"/>
    <w:rsid w:val="00F9449A"/>
    <w:rsid w:val="00F95202"/>
    <w:rsid w:val="00FB3543"/>
    <w:rsid w:val="00FC2961"/>
    <w:rsid w:val="00FD32EC"/>
    <w:rsid w:val="00FF2C2E"/>
    <w:rsid w:val="00FF3148"/>
    <w:rsid w:val="00FF598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0D7495"/>
    <w:pPr>
      <w:keepNext/>
      <w:spacing w:before="360"/>
      <w:outlineLvl w:val="0"/>
    </w:pPr>
    <w:rPr>
      <w:rFonts w:eastAsia="font293"/>
      <w:b/>
      <w:bCs/>
      <w:smallCaps/>
      <w:szCs w:val="28"/>
    </w:rPr>
  </w:style>
  <w:style w:type="paragraph" w:styleId="Titolo2">
    <w:name w:val="heading 2"/>
    <w:basedOn w:val="Normale"/>
    <w:qFormat/>
    <w:rsid w:val="000D7495"/>
    <w:pPr>
      <w:keepNext/>
      <w:outlineLvl w:val="1"/>
    </w:pPr>
    <w:rPr>
      <w:rFonts w:eastAsia="font293"/>
      <w:b/>
      <w:bCs/>
      <w:szCs w:val="26"/>
    </w:rPr>
  </w:style>
  <w:style w:type="paragraph" w:styleId="Titolo3">
    <w:name w:val="heading 3"/>
    <w:basedOn w:val="Normale"/>
    <w:qFormat/>
    <w:rsid w:val="000D7495"/>
    <w:pPr>
      <w:keepNext/>
      <w:outlineLvl w:val="2"/>
    </w:pPr>
    <w:rPr>
      <w:rFonts w:eastAsia="font293"/>
      <w:bCs/>
      <w:i/>
    </w:rPr>
  </w:style>
  <w:style w:type="paragraph" w:styleId="Titolo4">
    <w:name w:val="heading 4"/>
    <w:basedOn w:val="Normale"/>
    <w:qFormat/>
    <w:rsid w:val="000D7495"/>
    <w:pPr>
      <w:keepNext/>
      <w:outlineLvl w:val="3"/>
    </w:pPr>
    <w:rPr>
      <w:rFonts w:eastAsia="font293"/>
      <w:bCs/>
      <w:iCs/>
    </w:rPr>
  </w:style>
  <w:style w:type="paragraph" w:styleId="Titolo6">
    <w:name w:val="heading 6"/>
    <w:basedOn w:val="Normale"/>
    <w:next w:val="Normale"/>
    <w:link w:val="Titolo6Carattere"/>
    <w:uiPriority w:val="9"/>
    <w:semiHidden/>
    <w:unhideWhenUsed/>
    <w:qFormat/>
    <w:rsid w:val="00C5061A"/>
    <w:pPr>
      <w:spacing w:before="240" w:after="60"/>
      <w:outlineLvl w:val="5"/>
    </w:pPr>
    <w:rPr>
      <w:rFonts w:ascii="Calibri" w:eastAsia="Times New Roman" w:hAnsi="Calibri"/>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0D7495"/>
  </w:style>
  <w:style w:type="character" w:customStyle="1" w:styleId="Titolo1Carattere">
    <w:name w:val="Titolo 1 Carattere"/>
    <w:rsid w:val="000D7495"/>
    <w:rPr>
      <w:rFonts w:ascii="Times New Roman" w:eastAsia="font293" w:hAnsi="Times New Roman" w:cs="Times New Roman"/>
      <w:b/>
      <w:bCs/>
      <w:smallCaps/>
      <w:sz w:val="24"/>
      <w:szCs w:val="28"/>
      <w:lang w:eastAsia="it-IT" w:bidi="it-IT"/>
    </w:rPr>
  </w:style>
  <w:style w:type="character" w:customStyle="1" w:styleId="Titolo2Carattere">
    <w:name w:val="Titolo 2 Carattere"/>
    <w:rsid w:val="000D7495"/>
    <w:rPr>
      <w:rFonts w:ascii="Times New Roman" w:eastAsia="font293" w:hAnsi="Times New Roman" w:cs="Times New Roman"/>
      <w:b/>
      <w:bCs/>
      <w:sz w:val="24"/>
      <w:szCs w:val="26"/>
      <w:lang w:eastAsia="it-IT" w:bidi="it-IT"/>
    </w:rPr>
  </w:style>
  <w:style w:type="character" w:customStyle="1" w:styleId="Titolo3Carattere">
    <w:name w:val="Titolo 3 Carattere"/>
    <w:rsid w:val="000D7495"/>
    <w:rPr>
      <w:rFonts w:ascii="Times New Roman" w:eastAsia="font293" w:hAnsi="Times New Roman" w:cs="Times New Roman"/>
      <w:bCs/>
      <w:i/>
      <w:sz w:val="24"/>
      <w:lang w:eastAsia="it-IT" w:bidi="it-IT"/>
    </w:rPr>
  </w:style>
  <w:style w:type="character" w:customStyle="1" w:styleId="Titolo4Carattere">
    <w:name w:val="Titolo 4 Carattere"/>
    <w:rsid w:val="000D7495"/>
    <w:rPr>
      <w:rFonts w:ascii="Times New Roman" w:eastAsia="font293" w:hAnsi="Times New Roman" w:cs="Times New Roman"/>
      <w:bCs/>
      <w:iCs/>
      <w:sz w:val="24"/>
      <w:lang w:eastAsia="it-IT" w:bidi="it-IT"/>
    </w:rPr>
  </w:style>
  <w:style w:type="character" w:customStyle="1" w:styleId="NormalBoldChar">
    <w:name w:val="NormalBold Char"/>
    <w:rsid w:val="000D7495"/>
    <w:rPr>
      <w:rFonts w:ascii="Times New Roman" w:eastAsia="Times New Roman" w:hAnsi="Times New Roman" w:cs="Times New Roman"/>
      <w:b/>
      <w:sz w:val="24"/>
      <w:lang w:eastAsia="it-IT" w:bidi="it-IT"/>
    </w:rPr>
  </w:style>
  <w:style w:type="character" w:customStyle="1" w:styleId="DeltaViewInsertion">
    <w:name w:val="DeltaView Insertion"/>
    <w:rsid w:val="000D7495"/>
    <w:rPr>
      <w:b/>
      <w:i/>
      <w:spacing w:val="0"/>
    </w:rPr>
  </w:style>
  <w:style w:type="character" w:customStyle="1" w:styleId="PidipaginaCarattere">
    <w:name w:val="Piè di pagina Carattere"/>
    <w:uiPriority w:val="99"/>
    <w:rsid w:val="000D7495"/>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0D7495"/>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0D7495"/>
    <w:rPr>
      <w:shd w:val="clear" w:color="auto" w:fill="FFFFFF"/>
      <w:vertAlign w:val="superscript"/>
    </w:rPr>
  </w:style>
  <w:style w:type="character" w:customStyle="1" w:styleId="IntestazioneCarattere">
    <w:name w:val="Intestazione Carattere"/>
    <w:rsid w:val="000D7495"/>
    <w:rPr>
      <w:rFonts w:ascii="Times New Roman" w:eastAsia="Calibri" w:hAnsi="Times New Roman" w:cs="Times New Roman"/>
      <w:sz w:val="24"/>
      <w:lang w:eastAsia="it-IT" w:bidi="it-IT"/>
    </w:rPr>
  </w:style>
  <w:style w:type="character" w:customStyle="1" w:styleId="TestofumettoCarattere">
    <w:name w:val="Testo fumetto Carattere"/>
    <w:rsid w:val="000D7495"/>
    <w:rPr>
      <w:rFonts w:ascii="Tahoma" w:eastAsia="Calibri" w:hAnsi="Tahoma" w:cs="Tahoma"/>
      <w:sz w:val="16"/>
      <w:szCs w:val="16"/>
      <w:lang w:eastAsia="it-IT" w:bidi="it-IT"/>
    </w:rPr>
  </w:style>
  <w:style w:type="character" w:styleId="Collegamentoipertestuale">
    <w:name w:val="Hyperlink"/>
    <w:rsid w:val="000D7495"/>
    <w:rPr>
      <w:color w:val="0000FF"/>
      <w:u w:val="single"/>
    </w:rPr>
  </w:style>
  <w:style w:type="character" w:customStyle="1" w:styleId="ListLabel1">
    <w:name w:val="ListLabel 1"/>
    <w:rsid w:val="000D7495"/>
    <w:rPr>
      <w:color w:val="000000"/>
    </w:rPr>
  </w:style>
  <w:style w:type="character" w:customStyle="1" w:styleId="ListLabel2">
    <w:name w:val="ListLabel 2"/>
    <w:rsid w:val="000D7495"/>
    <w:rPr>
      <w:sz w:val="16"/>
      <w:szCs w:val="16"/>
    </w:rPr>
  </w:style>
  <w:style w:type="character" w:customStyle="1" w:styleId="ListLabel3">
    <w:name w:val="ListLabel 3"/>
    <w:rsid w:val="000D7495"/>
    <w:rPr>
      <w:rFonts w:ascii="Arial" w:hAnsi="Arial"/>
      <w:b/>
      <w:i w:val="0"/>
      <w:sz w:val="15"/>
    </w:rPr>
  </w:style>
  <w:style w:type="character" w:customStyle="1" w:styleId="ListLabel4">
    <w:name w:val="ListLabel 4"/>
    <w:rsid w:val="000D7495"/>
    <w:rPr>
      <w:i w:val="0"/>
    </w:rPr>
  </w:style>
  <w:style w:type="character" w:customStyle="1" w:styleId="ListLabel5">
    <w:name w:val="ListLabel 5"/>
    <w:rsid w:val="000D7495"/>
    <w:rPr>
      <w:rFonts w:ascii="Arial" w:hAnsi="Arial"/>
      <w:i w:val="0"/>
      <w:sz w:val="15"/>
    </w:rPr>
  </w:style>
  <w:style w:type="character" w:customStyle="1" w:styleId="ListLabel6">
    <w:name w:val="ListLabel 6"/>
    <w:rsid w:val="000D7495"/>
    <w:rPr>
      <w:color w:val="000000"/>
    </w:rPr>
  </w:style>
  <w:style w:type="character" w:customStyle="1" w:styleId="ListLabel7">
    <w:name w:val="ListLabel 7"/>
    <w:rsid w:val="000D7495"/>
    <w:rPr>
      <w:rFonts w:eastAsia="Calibri" w:cs="Arial"/>
      <w:b w:val="0"/>
      <w:color w:val="00000A"/>
    </w:rPr>
  </w:style>
  <w:style w:type="character" w:customStyle="1" w:styleId="ListLabel8">
    <w:name w:val="ListLabel 8"/>
    <w:rsid w:val="000D7495"/>
    <w:rPr>
      <w:rFonts w:cs="Courier New"/>
    </w:rPr>
  </w:style>
  <w:style w:type="character" w:customStyle="1" w:styleId="ListLabel9">
    <w:name w:val="ListLabel 9"/>
    <w:rsid w:val="000D7495"/>
    <w:rPr>
      <w:rFonts w:cs="Courier New"/>
    </w:rPr>
  </w:style>
  <w:style w:type="character" w:customStyle="1" w:styleId="ListLabel10">
    <w:name w:val="ListLabel 10"/>
    <w:rsid w:val="000D7495"/>
    <w:rPr>
      <w:rFonts w:cs="Courier New"/>
    </w:rPr>
  </w:style>
  <w:style w:type="character" w:customStyle="1" w:styleId="ListLabel11">
    <w:name w:val="ListLabel 11"/>
    <w:rsid w:val="000D7495"/>
    <w:rPr>
      <w:rFonts w:eastAsia="Calibri" w:cs="Arial"/>
    </w:rPr>
  </w:style>
  <w:style w:type="character" w:customStyle="1" w:styleId="ListLabel12">
    <w:name w:val="ListLabel 12"/>
    <w:rsid w:val="000D7495"/>
    <w:rPr>
      <w:rFonts w:cs="Courier New"/>
    </w:rPr>
  </w:style>
  <w:style w:type="character" w:customStyle="1" w:styleId="ListLabel13">
    <w:name w:val="ListLabel 13"/>
    <w:rsid w:val="000D7495"/>
    <w:rPr>
      <w:rFonts w:cs="Courier New"/>
    </w:rPr>
  </w:style>
  <w:style w:type="character" w:customStyle="1" w:styleId="ListLabel14">
    <w:name w:val="ListLabel 14"/>
    <w:rsid w:val="000D7495"/>
    <w:rPr>
      <w:rFonts w:cs="Courier New"/>
    </w:rPr>
  </w:style>
  <w:style w:type="character" w:customStyle="1" w:styleId="ListLabel15">
    <w:name w:val="ListLabel 15"/>
    <w:rsid w:val="000D7495"/>
    <w:rPr>
      <w:rFonts w:eastAsia="Calibri" w:cs="Arial"/>
      <w:color w:val="FF0000"/>
    </w:rPr>
  </w:style>
  <w:style w:type="character" w:customStyle="1" w:styleId="ListLabel16">
    <w:name w:val="ListLabel 16"/>
    <w:rsid w:val="000D7495"/>
    <w:rPr>
      <w:rFonts w:cs="Courier New"/>
    </w:rPr>
  </w:style>
  <w:style w:type="character" w:customStyle="1" w:styleId="ListLabel17">
    <w:name w:val="ListLabel 17"/>
    <w:rsid w:val="000D7495"/>
    <w:rPr>
      <w:rFonts w:cs="Courier New"/>
    </w:rPr>
  </w:style>
  <w:style w:type="character" w:customStyle="1" w:styleId="ListLabel18">
    <w:name w:val="ListLabel 18"/>
    <w:rsid w:val="000D7495"/>
    <w:rPr>
      <w:rFonts w:cs="Courier New"/>
    </w:rPr>
  </w:style>
  <w:style w:type="character" w:customStyle="1" w:styleId="ListLabel19">
    <w:name w:val="ListLabel 19"/>
    <w:rsid w:val="000D7495"/>
    <w:rPr>
      <w:rFonts w:cs="Courier New"/>
    </w:rPr>
  </w:style>
  <w:style w:type="character" w:customStyle="1" w:styleId="ListLabel20">
    <w:name w:val="ListLabel 20"/>
    <w:rsid w:val="000D7495"/>
    <w:rPr>
      <w:rFonts w:cs="Courier New"/>
    </w:rPr>
  </w:style>
  <w:style w:type="character" w:customStyle="1" w:styleId="ListLabel21">
    <w:name w:val="ListLabel 21"/>
    <w:rsid w:val="000D7495"/>
    <w:rPr>
      <w:rFonts w:cs="Courier New"/>
    </w:rPr>
  </w:style>
  <w:style w:type="character" w:customStyle="1" w:styleId="Caratterenotaapidipagina">
    <w:name w:val="Carattere nota a piè di pagina"/>
    <w:rsid w:val="000D7495"/>
  </w:style>
  <w:style w:type="character" w:styleId="Rimandonotaapidipagina">
    <w:name w:val="footnote reference"/>
    <w:rsid w:val="000D7495"/>
    <w:rPr>
      <w:vertAlign w:val="superscript"/>
    </w:rPr>
  </w:style>
  <w:style w:type="character" w:styleId="Rimandonotadichiusura">
    <w:name w:val="endnote reference"/>
    <w:rsid w:val="000D7495"/>
    <w:rPr>
      <w:vertAlign w:val="superscript"/>
    </w:rPr>
  </w:style>
  <w:style w:type="character" w:customStyle="1" w:styleId="Caratterenotadichiusura">
    <w:name w:val="Carattere nota di chiusura"/>
    <w:rsid w:val="000D7495"/>
  </w:style>
  <w:style w:type="character" w:customStyle="1" w:styleId="ListLabel22">
    <w:name w:val="ListLabel 22"/>
    <w:rsid w:val="000D7495"/>
    <w:rPr>
      <w:sz w:val="16"/>
      <w:szCs w:val="16"/>
    </w:rPr>
  </w:style>
  <w:style w:type="character" w:customStyle="1" w:styleId="ListLabel23">
    <w:name w:val="ListLabel 23"/>
    <w:rsid w:val="000D7495"/>
    <w:rPr>
      <w:rFonts w:ascii="Arial" w:hAnsi="Arial" w:cs="Symbol"/>
      <w:sz w:val="15"/>
    </w:rPr>
  </w:style>
  <w:style w:type="character" w:customStyle="1" w:styleId="ListLabel24">
    <w:name w:val="ListLabel 24"/>
    <w:rsid w:val="000D7495"/>
    <w:rPr>
      <w:rFonts w:ascii="Arial" w:hAnsi="Arial"/>
      <w:b/>
      <w:i w:val="0"/>
      <w:sz w:val="15"/>
    </w:rPr>
  </w:style>
  <w:style w:type="character" w:customStyle="1" w:styleId="ListLabel25">
    <w:name w:val="ListLabel 25"/>
    <w:rsid w:val="000D7495"/>
    <w:rPr>
      <w:rFonts w:ascii="Arial" w:hAnsi="Arial"/>
      <w:i w:val="0"/>
      <w:sz w:val="15"/>
    </w:rPr>
  </w:style>
  <w:style w:type="character" w:customStyle="1" w:styleId="ListLabel26">
    <w:name w:val="ListLabel 26"/>
    <w:rsid w:val="000D7495"/>
    <w:rPr>
      <w:rFonts w:ascii="Arial" w:hAnsi="Arial" w:cs="Symbol"/>
      <w:sz w:val="15"/>
    </w:rPr>
  </w:style>
  <w:style w:type="character" w:customStyle="1" w:styleId="ListLabel27">
    <w:name w:val="ListLabel 27"/>
    <w:rsid w:val="000D7495"/>
    <w:rPr>
      <w:rFonts w:ascii="Arial" w:hAnsi="Arial" w:cs="Courier New"/>
      <w:sz w:val="14"/>
    </w:rPr>
  </w:style>
  <w:style w:type="character" w:customStyle="1" w:styleId="ListLabel28">
    <w:name w:val="ListLabel 28"/>
    <w:rsid w:val="000D7495"/>
    <w:rPr>
      <w:rFonts w:cs="Courier New"/>
    </w:rPr>
  </w:style>
  <w:style w:type="character" w:customStyle="1" w:styleId="ListLabel29">
    <w:name w:val="ListLabel 29"/>
    <w:rsid w:val="000D7495"/>
    <w:rPr>
      <w:rFonts w:cs="Wingdings"/>
    </w:rPr>
  </w:style>
  <w:style w:type="character" w:customStyle="1" w:styleId="ListLabel30">
    <w:name w:val="ListLabel 30"/>
    <w:rsid w:val="000D7495"/>
    <w:rPr>
      <w:rFonts w:cs="Symbol"/>
    </w:rPr>
  </w:style>
  <w:style w:type="character" w:customStyle="1" w:styleId="ListLabel31">
    <w:name w:val="ListLabel 31"/>
    <w:rsid w:val="000D7495"/>
    <w:rPr>
      <w:rFonts w:cs="Courier New"/>
    </w:rPr>
  </w:style>
  <w:style w:type="character" w:customStyle="1" w:styleId="ListLabel32">
    <w:name w:val="ListLabel 32"/>
    <w:rsid w:val="000D7495"/>
    <w:rPr>
      <w:rFonts w:cs="Wingdings"/>
    </w:rPr>
  </w:style>
  <w:style w:type="character" w:customStyle="1" w:styleId="ListLabel33">
    <w:name w:val="ListLabel 33"/>
    <w:rsid w:val="000D7495"/>
    <w:rPr>
      <w:rFonts w:cs="Symbol"/>
    </w:rPr>
  </w:style>
  <w:style w:type="character" w:customStyle="1" w:styleId="ListLabel34">
    <w:name w:val="ListLabel 34"/>
    <w:rsid w:val="000D7495"/>
    <w:rPr>
      <w:rFonts w:cs="Courier New"/>
    </w:rPr>
  </w:style>
  <w:style w:type="character" w:customStyle="1" w:styleId="ListLabel35">
    <w:name w:val="ListLabel 35"/>
    <w:rsid w:val="000D7495"/>
    <w:rPr>
      <w:rFonts w:cs="Wingdings"/>
    </w:rPr>
  </w:style>
  <w:style w:type="character" w:customStyle="1" w:styleId="ListLabel36">
    <w:name w:val="ListLabel 36"/>
    <w:rsid w:val="000D7495"/>
    <w:rPr>
      <w:rFonts w:ascii="Arial" w:hAnsi="Arial" w:cs="Symbol"/>
      <w:sz w:val="15"/>
    </w:rPr>
  </w:style>
  <w:style w:type="character" w:customStyle="1" w:styleId="ListLabel37">
    <w:name w:val="ListLabel 37"/>
    <w:rsid w:val="000D7495"/>
    <w:rPr>
      <w:rFonts w:ascii="Arial" w:hAnsi="Arial"/>
      <w:b/>
      <w:i w:val="0"/>
      <w:sz w:val="15"/>
    </w:rPr>
  </w:style>
  <w:style w:type="character" w:customStyle="1" w:styleId="ListLabel38">
    <w:name w:val="ListLabel 38"/>
    <w:rsid w:val="000D7495"/>
    <w:rPr>
      <w:rFonts w:ascii="Arial" w:hAnsi="Arial"/>
      <w:i w:val="0"/>
      <w:sz w:val="15"/>
    </w:rPr>
  </w:style>
  <w:style w:type="character" w:customStyle="1" w:styleId="ListLabel39">
    <w:name w:val="ListLabel 39"/>
    <w:rsid w:val="000D7495"/>
    <w:rPr>
      <w:rFonts w:ascii="Arial" w:hAnsi="Arial" w:cs="Symbol"/>
      <w:sz w:val="15"/>
    </w:rPr>
  </w:style>
  <w:style w:type="character" w:customStyle="1" w:styleId="ListLabel40">
    <w:name w:val="ListLabel 40"/>
    <w:rsid w:val="000D7495"/>
    <w:rPr>
      <w:rFonts w:cs="Courier New"/>
      <w:sz w:val="14"/>
    </w:rPr>
  </w:style>
  <w:style w:type="character" w:customStyle="1" w:styleId="ListLabel41">
    <w:name w:val="ListLabel 41"/>
    <w:rsid w:val="000D7495"/>
    <w:rPr>
      <w:rFonts w:cs="Courier New"/>
    </w:rPr>
  </w:style>
  <w:style w:type="character" w:customStyle="1" w:styleId="ListLabel42">
    <w:name w:val="ListLabel 42"/>
    <w:rsid w:val="000D7495"/>
    <w:rPr>
      <w:rFonts w:cs="Wingdings"/>
    </w:rPr>
  </w:style>
  <w:style w:type="character" w:customStyle="1" w:styleId="ListLabel43">
    <w:name w:val="ListLabel 43"/>
    <w:rsid w:val="000D7495"/>
    <w:rPr>
      <w:rFonts w:cs="Symbol"/>
    </w:rPr>
  </w:style>
  <w:style w:type="character" w:customStyle="1" w:styleId="ListLabel44">
    <w:name w:val="ListLabel 44"/>
    <w:rsid w:val="000D7495"/>
    <w:rPr>
      <w:rFonts w:cs="Courier New"/>
    </w:rPr>
  </w:style>
  <w:style w:type="character" w:customStyle="1" w:styleId="ListLabel45">
    <w:name w:val="ListLabel 45"/>
    <w:rsid w:val="000D7495"/>
    <w:rPr>
      <w:rFonts w:cs="Wingdings"/>
    </w:rPr>
  </w:style>
  <w:style w:type="character" w:customStyle="1" w:styleId="ListLabel46">
    <w:name w:val="ListLabel 46"/>
    <w:rsid w:val="000D7495"/>
    <w:rPr>
      <w:rFonts w:cs="Symbol"/>
    </w:rPr>
  </w:style>
  <w:style w:type="character" w:customStyle="1" w:styleId="ListLabel47">
    <w:name w:val="ListLabel 47"/>
    <w:rsid w:val="000D7495"/>
    <w:rPr>
      <w:rFonts w:cs="Courier New"/>
    </w:rPr>
  </w:style>
  <w:style w:type="character" w:customStyle="1" w:styleId="ListLabel48">
    <w:name w:val="ListLabel 48"/>
    <w:rsid w:val="000D7495"/>
    <w:rPr>
      <w:rFonts w:cs="Wingdings"/>
    </w:rPr>
  </w:style>
  <w:style w:type="character" w:customStyle="1" w:styleId="ListLabel49">
    <w:name w:val="ListLabel 49"/>
    <w:rsid w:val="000D7495"/>
    <w:rPr>
      <w:rFonts w:ascii="Arial" w:hAnsi="Arial" w:cs="Symbol"/>
      <w:sz w:val="15"/>
    </w:rPr>
  </w:style>
  <w:style w:type="character" w:customStyle="1" w:styleId="ListLabel50">
    <w:name w:val="ListLabel 50"/>
    <w:rsid w:val="000D7495"/>
    <w:rPr>
      <w:rFonts w:ascii="Arial" w:hAnsi="Arial"/>
      <w:b/>
      <w:i w:val="0"/>
      <w:sz w:val="15"/>
    </w:rPr>
  </w:style>
  <w:style w:type="character" w:customStyle="1" w:styleId="ListLabel51">
    <w:name w:val="ListLabel 51"/>
    <w:rsid w:val="000D7495"/>
    <w:rPr>
      <w:rFonts w:ascii="Arial" w:hAnsi="Arial"/>
      <w:i w:val="0"/>
      <w:sz w:val="15"/>
    </w:rPr>
  </w:style>
  <w:style w:type="character" w:customStyle="1" w:styleId="ListLabel52">
    <w:name w:val="ListLabel 52"/>
    <w:rsid w:val="000D7495"/>
    <w:rPr>
      <w:rFonts w:ascii="Arial" w:hAnsi="Arial" w:cs="Symbol"/>
      <w:sz w:val="15"/>
    </w:rPr>
  </w:style>
  <w:style w:type="character" w:customStyle="1" w:styleId="ListLabel53">
    <w:name w:val="ListLabel 53"/>
    <w:rsid w:val="000D7495"/>
    <w:rPr>
      <w:rFonts w:cs="Courier New"/>
      <w:sz w:val="14"/>
    </w:rPr>
  </w:style>
  <w:style w:type="character" w:customStyle="1" w:styleId="ListLabel54">
    <w:name w:val="ListLabel 54"/>
    <w:rsid w:val="000D7495"/>
    <w:rPr>
      <w:rFonts w:cs="Courier New"/>
    </w:rPr>
  </w:style>
  <w:style w:type="character" w:customStyle="1" w:styleId="ListLabel55">
    <w:name w:val="ListLabel 55"/>
    <w:rsid w:val="000D7495"/>
    <w:rPr>
      <w:rFonts w:cs="Wingdings"/>
    </w:rPr>
  </w:style>
  <w:style w:type="character" w:customStyle="1" w:styleId="ListLabel56">
    <w:name w:val="ListLabel 56"/>
    <w:rsid w:val="000D7495"/>
    <w:rPr>
      <w:rFonts w:cs="Symbol"/>
    </w:rPr>
  </w:style>
  <w:style w:type="character" w:customStyle="1" w:styleId="ListLabel57">
    <w:name w:val="ListLabel 57"/>
    <w:rsid w:val="000D7495"/>
    <w:rPr>
      <w:rFonts w:cs="Courier New"/>
    </w:rPr>
  </w:style>
  <w:style w:type="character" w:customStyle="1" w:styleId="ListLabel58">
    <w:name w:val="ListLabel 58"/>
    <w:rsid w:val="000D7495"/>
    <w:rPr>
      <w:rFonts w:cs="Wingdings"/>
    </w:rPr>
  </w:style>
  <w:style w:type="character" w:customStyle="1" w:styleId="ListLabel59">
    <w:name w:val="ListLabel 59"/>
    <w:rsid w:val="000D7495"/>
    <w:rPr>
      <w:rFonts w:cs="Symbol"/>
    </w:rPr>
  </w:style>
  <w:style w:type="character" w:customStyle="1" w:styleId="ListLabel60">
    <w:name w:val="ListLabel 60"/>
    <w:rsid w:val="000D7495"/>
    <w:rPr>
      <w:rFonts w:cs="Courier New"/>
    </w:rPr>
  </w:style>
  <w:style w:type="character" w:customStyle="1" w:styleId="ListLabel61">
    <w:name w:val="ListLabel 61"/>
    <w:rsid w:val="000D7495"/>
    <w:rPr>
      <w:rFonts w:cs="Wingdings"/>
    </w:rPr>
  </w:style>
  <w:style w:type="character" w:customStyle="1" w:styleId="ListLabel62">
    <w:name w:val="ListLabel 62"/>
    <w:rsid w:val="000D7495"/>
    <w:rPr>
      <w:rFonts w:ascii="Arial" w:hAnsi="Arial" w:cs="Symbol"/>
      <w:sz w:val="15"/>
    </w:rPr>
  </w:style>
  <w:style w:type="character" w:customStyle="1" w:styleId="ListLabel63">
    <w:name w:val="ListLabel 63"/>
    <w:rsid w:val="000D7495"/>
    <w:rPr>
      <w:rFonts w:ascii="Arial" w:hAnsi="Arial"/>
      <w:b/>
      <w:i w:val="0"/>
      <w:sz w:val="15"/>
    </w:rPr>
  </w:style>
  <w:style w:type="character" w:customStyle="1" w:styleId="ListLabel64">
    <w:name w:val="ListLabel 64"/>
    <w:rsid w:val="000D7495"/>
    <w:rPr>
      <w:rFonts w:ascii="Arial" w:hAnsi="Arial"/>
      <w:i w:val="0"/>
      <w:sz w:val="15"/>
    </w:rPr>
  </w:style>
  <w:style w:type="character" w:customStyle="1" w:styleId="ListLabel65">
    <w:name w:val="ListLabel 65"/>
    <w:rsid w:val="000D7495"/>
    <w:rPr>
      <w:rFonts w:ascii="Arial" w:hAnsi="Arial" w:cs="Symbol"/>
      <w:sz w:val="15"/>
    </w:rPr>
  </w:style>
  <w:style w:type="character" w:customStyle="1" w:styleId="ListLabel66">
    <w:name w:val="ListLabel 66"/>
    <w:rsid w:val="000D7495"/>
    <w:rPr>
      <w:rFonts w:cs="Courier New"/>
      <w:sz w:val="14"/>
    </w:rPr>
  </w:style>
  <w:style w:type="character" w:customStyle="1" w:styleId="ListLabel67">
    <w:name w:val="ListLabel 67"/>
    <w:rsid w:val="000D7495"/>
    <w:rPr>
      <w:rFonts w:cs="Courier New"/>
    </w:rPr>
  </w:style>
  <w:style w:type="character" w:customStyle="1" w:styleId="ListLabel68">
    <w:name w:val="ListLabel 68"/>
    <w:rsid w:val="000D7495"/>
    <w:rPr>
      <w:rFonts w:cs="Wingdings"/>
    </w:rPr>
  </w:style>
  <w:style w:type="character" w:customStyle="1" w:styleId="ListLabel69">
    <w:name w:val="ListLabel 69"/>
    <w:rsid w:val="000D7495"/>
    <w:rPr>
      <w:rFonts w:cs="Symbol"/>
    </w:rPr>
  </w:style>
  <w:style w:type="character" w:customStyle="1" w:styleId="ListLabel70">
    <w:name w:val="ListLabel 70"/>
    <w:rsid w:val="000D7495"/>
    <w:rPr>
      <w:rFonts w:cs="Courier New"/>
    </w:rPr>
  </w:style>
  <w:style w:type="character" w:customStyle="1" w:styleId="ListLabel71">
    <w:name w:val="ListLabel 71"/>
    <w:rsid w:val="000D7495"/>
    <w:rPr>
      <w:rFonts w:cs="Wingdings"/>
    </w:rPr>
  </w:style>
  <w:style w:type="character" w:customStyle="1" w:styleId="ListLabel72">
    <w:name w:val="ListLabel 72"/>
    <w:rsid w:val="000D7495"/>
    <w:rPr>
      <w:rFonts w:cs="Symbol"/>
    </w:rPr>
  </w:style>
  <w:style w:type="character" w:customStyle="1" w:styleId="ListLabel73">
    <w:name w:val="ListLabel 73"/>
    <w:rsid w:val="000D7495"/>
    <w:rPr>
      <w:rFonts w:cs="Courier New"/>
    </w:rPr>
  </w:style>
  <w:style w:type="character" w:customStyle="1" w:styleId="ListLabel74">
    <w:name w:val="ListLabel 74"/>
    <w:rsid w:val="000D7495"/>
    <w:rPr>
      <w:rFonts w:cs="Wingdings"/>
    </w:rPr>
  </w:style>
  <w:style w:type="paragraph" w:customStyle="1" w:styleId="Titolo10">
    <w:name w:val="Titolo1"/>
    <w:basedOn w:val="Normale"/>
    <w:next w:val="Corpodeltesto"/>
    <w:rsid w:val="000D7495"/>
    <w:pPr>
      <w:keepNext/>
      <w:spacing w:before="240"/>
    </w:pPr>
    <w:rPr>
      <w:rFonts w:ascii="Liberation Sans" w:eastAsia="Arial Unicode MS" w:hAnsi="Liberation Sans" w:cs="Mangal"/>
      <w:sz w:val="28"/>
      <w:szCs w:val="28"/>
    </w:rPr>
  </w:style>
  <w:style w:type="paragraph" w:styleId="Corpodeltesto">
    <w:name w:val="Body Text"/>
    <w:basedOn w:val="Normale"/>
    <w:rsid w:val="000D7495"/>
    <w:pPr>
      <w:spacing w:before="0" w:after="140" w:line="288" w:lineRule="auto"/>
    </w:pPr>
  </w:style>
  <w:style w:type="paragraph" w:styleId="Elenco">
    <w:name w:val="List"/>
    <w:basedOn w:val="Corpodeltesto"/>
    <w:rsid w:val="000D7495"/>
    <w:rPr>
      <w:rFonts w:cs="Mangal"/>
    </w:rPr>
  </w:style>
  <w:style w:type="paragraph" w:styleId="Didascalia">
    <w:name w:val="caption"/>
    <w:basedOn w:val="Normale"/>
    <w:qFormat/>
    <w:rsid w:val="000D7495"/>
    <w:pPr>
      <w:suppressLineNumbers/>
    </w:pPr>
    <w:rPr>
      <w:rFonts w:cs="Mangal"/>
      <w:i/>
      <w:iCs/>
      <w:szCs w:val="24"/>
    </w:rPr>
  </w:style>
  <w:style w:type="paragraph" w:customStyle="1" w:styleId="Indice">
    <w:name w:val="Indice"/>
    <w:basedOn w:val="Normale"/>
    <w:rsid w:val="000D7495"/>
    <w:pPr>
      <w:suppressLineNumbers/>
    </w:pPr>
    <w:rPr>
      <w:rFonts w:cs="Mangal"/>
    </w:rPr>
  </w:style>
  <w:style w:type="paragraph" w:customStyle="1" w:styleId="NormalBold">
    <w:name w:val="NormalBold"/>
    <w:basedOn w:val="Normale"/>
    <w:rsid w:val="000D7495"/>
    <w:pPr>
      <w:widowControl w:val="0"/>
      <w:spacing w:before="0" w:after="0"/>
    </w:pPr>
    <w:rPr>
      <w:rFonts w:eastAsia="Times New Roman"/>
      <w:b/>
    </w:rPr>
  </w:style>
  <w:style w:type="paragraph" w:styleId="Pidipagina">
    <w:name w:val="footer"/>
    <w:basedOn w:val="Normale"/>
    <w:uiPriority w:val="99"/>
    <w:rsid w:val="000D7495"/>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0D7495"/>
    <w:pPr>
      <w:spacing w:before="0" w:after="0"/>
      <w:ind w:left="720" w:hanging="720"/>
    </w:pPr>
    <w:rPr>
      <w:sz w:val="20"/>
      <w:szCs w:val="20"/>
    </w:rPr>
  </w:style>
  <w:style w:type="paragraph" w:customStyle="1" w:styleId="Text1">
    <w:name w:val="Text 1"/>
    <w:basedOn w:val="Normale"/>
    <w:rsid w:val="000D7495"/>
    <w:pPr>
      <w:ind w:left="850"/>
    </w:pPr>
  </w:style>
  <w:style w:type="paragraph" w:customStyle="1" w:styleId="NormalLeft">
    <w:name w:val="Normal Left"/>
    <w:basedOn w:val="Normale"/>
    <w:rsid w:val="000D7495"/>
  </w:style>
  <w:style w:type="paragraph" w:customStyle="1" w:styleId="Tiret0">
    <w:name w:val="Tiret 0"/>
    <w:basedOn w:val="Normale"/>
    <w:rsid w:val="000D7495"/>
  </w:style>
  <w:style w:type="paragraph" w:customStyle="1" w:styleId="Tiret1">
    <w:name w:val="Tiret 1"/>
    <w:basedOn w:val="Normale"/>
    <w:rsid w:val="000D7495"/>
  </w:style>
  <w:style w:type="paragraph" w:customStyle="1" w:styleId="NumPar1">
    <w:name w:val="NumPar 1"/>
    <w:basedOn w:val="Normale"/>
    <w:rsid w:val="000D7495"/>
  </w:style>
  <w:style w:type="paragraph" w:customStyle="1" w:styleId="NumPar2">
    <w:name w:val="NumPar 2"/>
    <w:basedOn w:val="Normale"/>
    <w:rsid w:val="000D7495"/>
  </w:style>
  <w:style w:type="paragraph" w:customStyle="1" w:styleId="NumPar3">
    <w:name w:val="NumPar 3"/>
    <w:basedOn w:val="Normale"/>
    <w:rsid w:val="000D7495"/>
  </w:style>
  <w:style w:type="paragraph" w:customStyle="1" w:styleId="NumPar4">
    <w:name w:val="NumPar 4"/>
    <w:basedOn w:val="Normale"/>
    <w:rsid w:val="000D7495"/>
  </w:style>
  <w:style w:type="paragraph" w:customStyle="1" w:styleId="ChapterTitle">
    <w:name w:val="ChapterTitle"/>
    <w:basedOn w:val="Normale"/>
    <w:rsid w:val="000D7495"/>
    <w:pPr>
      <w:keepNext/>
      <w:spacing w:after="360"/>
      <w:jc w:val="center"/>
    </w:pPr>
    <w:rPr>
      <w:b/>
      <w:sz w:val="32"/>
    </w:rPr>
  </w:style>
  <w:style w:type="paragraph" w:customStyle="1" w:styleId="SectionTitle">
    <w:name w:val="SectionTitle"/>
    <w:basedOn w:val="Normale"/>
    <w:rsid w:val="000D7495"/>
    <w:pPr>
      <w:keepNext/>
      <w:spacing w:after="360"/>
      <w:jc w:val="center"/>
    </w:pPr>
    <w:rPr>
      <w:b/>
      <w:smallCaps/>
      <w:sz w:val="28"/>
    </w:rPr>
  </w:style>
  <w:style w:type="paragraph" w:customStyle="1" w:styleId="Annexetitre">
    <w:name w:val="Annexe titre"/>
    <w:basedOn w:val="Normale"/>
    <w:rsid w:val="000D7495"/>
    <w:pPr>
      <w:jc w:val="center"/>
    </w:pPr>
    <w:rPr>
      <w:b/>
      <w:u w:val="single"/>
    </w:rPr>
  </w:style>
  <w:style w:type="paragraph" w:customStyle="1" w:styleId="Titrearticle">
    <w:name w:val="Titre article"/>
    <w:basedOn w:val="Normale"/>
    <w:rsid w:val="000D7495"/>
    <w:pPr>
      <w:keepNext/>
      <w:spacing w:before="360"/>
      <w:jc w:val="center"/>
    </w:pPr>
    <w:rPr>
      <w:i/>
    </w:rPr>
  </w:style>
  <w:style w:type="paragraph" w:styleId="Intestazione">
    <w:name w:val="header"/>
    <w:basedOn w:val="Normale"/>
    <w:rsid w:val="000D7495"/>
    <w:pPr>
      <w:tabs>
        <w:tab w:val="center" w:pos="4819"/>
        <w:tab w:val="right" w:pos="9638"/>
      </w:tabs>
      <w:spacing w:before="0" w:after="0"/>
    </w:pPr>
  </w:style>
  <w:style w:type="paragraph" w:customStyle="1" w:styleId="Paragrafoelenco1">
    <w:name w:val="Paragrafo elenco1"/>
    <w:basedOn w:val="Normale"/>
    <w:rsid w:val="000D7495"/>
    <w:pPr>
      <w:ind w:left="720"/>
      <w:contextualSpacing/>
    </w:pPr>
  </w:style>
  <w:style w:type="paragraph" w:customStyle="1" w:styleId="Testofumetto1">
    <w:name w:val="Testo fumetto1"/>
    <w:basedOn w:val="Normale"/>
    <w:rsid w:val="000D7495"/>
    <w:pPr>
      <w:spacing w:before="0" w:after="0"/>
    </w:pPr>
    <w:rPr>
      <w:rFonts w:ascii="Tahoma" w:hAnsi="Tahoma" w:cs="Tahoma"/>
      <w:sz w:val="16"/>
      <w:szCs w:val="16"/>
    </w:rPr>
  </w:style>
  <w:style w:type="paragraph" w:customStyle="1" w:styleId="NormaleWeb1">
    <w:name w:val="Normale (Web)1"/>
    <w:basedOn w:val="Normale"/>
    <w:rsid w:val="000D7495"/>
    <w:pPr>
      <w:spacing w:before="280" w:after="280"/>
    </w:pPr>
    <w:rPr>
      <w:rFonts w:eastAsia="Times New Roman"/>
      <w:szCs w:val="24"/>
      <w:lang w:bidi="ar-SA"/>
    </w:rPr>
  </w:style>
  <w:style w:type="paragraph" w:styleId="Testonotaapidipagina">
    <w:name w:val="footnote text"/>
    <w:basedOn w:val="Normale"/>
    <w:rsid w:val="000D7495"/>
  </w:style>
  <w:style w:type="paragraph" w:customStyle="1" w:styleId="Contenutotabella">
    <w:name w:val="Contenuto tabella"/>
    <w:basedOn w:val="Normale"/>
    <w:rsid w:val="000D7495"/>
  </w:style>
  <w:style w:type="paragraph" w:customStyle="1" w:styleId="Titolotabella">
    <w:name w:val="Titolo tabella"/>
    <w:basedOn w:val="Contenutotabella"/>
    <w:rsid w:val="000D7495"/>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customStyle="1" w:styleId="Titolo6Carattere">
    <w:name w:val="Titolo 6 Carattere"/>
    <w:link w:val="Titolo6"/>
    <w:uiPriority w:val="9"/>
    <w:semiHidden/>
    <w:rsid w:val="00C5061A"/>
    <w:rPr>
      <w:rFonts w:ascii="Calibri" w:eastAsia="Times New Roman" w:hAnsi="Calibri" w:cs="Times New Roman"/>
      <w:b/>
      <w:bCs/>
      <w:color w:val="00000A"/>
      <w:kern w:val="1"/>
      <w:sz w:val="22"/>
      <w:szCs w:val="22"/>
      <w:lang w:bidi="it-IT"/>
    </w:rPr>
  </w:style>
  <w:style w:type="paragraph" w:styleId="Titolo">
    <w:name w:val="Title"/>
    <w:basedOn w:val="Normale"/>
    <w:link w:val="TitoloCarattere"/>
    <w:qFormat/>
    <w:rsid w:val="007A3A8A"/>
    <w:pPr>
      <w:suppressAutoHyphens w:val="0"/>
      <w:spacing w:before="0" w:after="0"/>
      <w:ind w:left="567" w:right="566"/>
      <w:jc w:val="center"/>
    </w:pPr>
    <w:rPr>
      <w:rFonts w:ascii="Arial" w:eastAsia="Times New Roman" w:hAnsi="Arial"/>
      <w:b/>
      <w:color w:val="auto"/>
      <w:kern w:val="0"/>
      <w:szCs w:val="20"/>
      <w:lang w:bidi="ar-SA"/>
    </w:rPr>
  </w:style>
  <w:style w:type="character" w:customStyle="1" w:styleId="TitoloCarattere">
    <w:name w:val="Titolo Carattere"/>
    <w:link w:val="Titolo"/>
    <w:rsid w:val="007A3A8A"/>
    <w:rPr>
      <w:rFonts w:ascii="Arial" w:hAnsi="Arial"/>
      <w:b/>
      <w:sz w:val="24"/>
    </w:rPr>
  </w:style>
</w:styles>
</file>

<file path=word/webSettings.xml><?xml version="1.0" encoding="utf-8"?>
<w:webSettings xmlns:r="http://schemas.openxmlformats.org/officeDocument/2006/relationships" xmlns:w="http://schemas.openxmlformats.org/wordprocessingml/2006/main">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51E827-F9CA-419E-B6B2-A0179865A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6734</Words>
  <Characters>38390</Characters>
  <Application>Microsoft Office Word</Application>
  <DocSecurity>0</DocSecurity>
  <Lines>319</Lines>
  <Paragraphs>90</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45034</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irene.peschiera</cp:lastModifiedBy>
  <cp:revision>7</cp:revision>
  <cp:lastPrinted>2016-11-23T12:11:00Z</cp:lastPrinted>
  <dcterms:created xsi:type="dcterms:W3CDTF">2020-01-10T11:55:00Z</dcterms:created>
  <dcterms:modified xsi:type="dcterms:W3CDTF">2023-03-09T15:30:00Z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